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5D116" w14:textId="77777777" w:rsidR="00B60F83" w:rsidRPr="002B4A3B" w:rsidRDefault="00B60F83" w:rsidP="00B60F83">
      <w:pPr>
        <w:keepNext/>
        <w:spacing w:after="0" w:line="240" w:lineRule="auto"/>
        <w:jc w:val="right"/>
        <w:outlineLvl w:val="1"/>
        <w:rPr>
          <w:rFonts w:ascii="Arial" w:hAnsi="Arial" w:cs="Arial"/>
          <w:b/>
          <w:bCs/>
          <w:sz w:val="20"/>
          <w:szCs w:val="20"/>
          <w:lang w:eastAsia="pl-PL"/>
        </w:rPr>
      </w:pPr>
      <w:r w:rsidRPr="002B4A3B">
        <w:rPr>
          <w:rFonts w:ascii="Arial" w:hAnsi="Arial" w:cs="Arial"/>
          <w:noProof/>
          <w:sz w:val="20"/>
          <w:szCs w:val="20"/>
          <w:lang w:eastAsia="pl-PL"/>
        </w:rPr>
        <mc:AlternateContent>
          <mc:Choice Requires="wps">
            <w:drawing>
              <wp:anchor distT="0" distB="0" distL="114300" distR="114300" simplePos="0" relativeHeight="251659264" behindDoc="0" locked="0" layoutInCell="1" allowOverlap="1" wp14:anchorId="080F0DC2" wp14:editId="448F8D57">
                <wp:simplePos x="0" y="0"/>
                <wp:positionH relativeFrom="column">
                  <wp:posOffset>4445</wp:posOffset>
                </wp:positionH>
                <wp:positionV relativeFrom="paragraph">
                  <wp:posOffset>147320</wp:posOffset>
                </wp:positionV>
                <wp:extent cx="2362200" cy="1200150"/>
                <wp:effectExtent l="0" t="0" r="19050" b="19050"/>
                <wp:wrapNone/>
                <wp:docPr id="3" name="Prostokąt zaokrąglony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1200150"/>
                        </a:xfrm>
                        <a:prstGeom prst="roundRect">
                          <a:avLst>
                            <a:gd name="adj" fmla="val 16667"/>
                          </a:avLst>
                        </a:prstGeom>
                        <a:solidFill>
                          <a:srgbClr val="FFFFFF"/>
                        </a:solidFill>
                        <a:ln w="9525">
                          <a:solidFill>
                            <a:srgbClr val="000000"/>
                          </a:solidFill>
                          <a:round/>
                          <a:headEnd/>
                          <a:tailEnd/>
                        </a:ln>
                      </wps:spPr>
                      <wps:txbx>
                        <w:txbxContent>
                          <w:p w14:paraId="6FBBEA1E" w14:textId="77777777" w:rsidR="00A4750B" w:rsidRDefault="00A4750B" w:rsidP="00B60F83">
                            <w:pPr>
                              <w:jc w:val="center"/>
                              <w:rPr>
                                <w:sz w:val="16"/>
                              </w:rPr>
                            </w:pPr>
                          </w:p>
                          <w:p w14:paraId="17117D22" w14:textId="77777777" w:rsidR="00A4750B" w:rsidRDefault="00A4750B" w:rsidP="00B60F83">
                            <w:pPr>
                              <w:jc w:val="center"/>
                              <w:rPr>
                                <w:sz w:val="16"/>
                              </w:rPr>
                            </w:pPr>
                          </w:p>
                          <w:p w14:paraId="14FA3B20" w14:textId="77777777" w:rsidR="00A4750B" w:rsidRDefault="00A4750B" w:rsidP="00B60F83">
                            <w:pPr>
                              <w:jc w:val="center"/>
                              <w:rPr>
                                <w:sz w:val="16"/>
                              </w:rPr>
                            </w:pPr>
                          </w:p>
                          <w:p w14:paraId="5EBAEFD3" w14:textId="77777777" w:rsidR="00A4750B" w:rsidRDefault="00A4750B" w:rsidP="00B60F83">
                            <w:pPr>
                              <w:jc w:val="center"/>
                              <w:rPr>
                                <w:sz w:val="16"/>
                              </w:rPr>
                            </w:pPr>
                            <w:r>
                              <w:rPr>
                                <w:sz w:val="16"/>
                              </w:rPr>
                              <w:t>pieczęć Wykonawcy</w:t>
                            </w:r>
                          </w:p>
                          <w:p w14:paraId="448F4A25" w14:textId="77777777" w:rsidR="00A4750B" w:rsidRDefault="00A4750B" w:rsidP="00B60F83">
                            <w:pPr>
                              <w:jc w:val="center"/>
                              <w:rPr>
                                <w:sz w:val="16"/>
                              </w:rPr>
                            </w:pPr>
                          </w:p>
                          <w:p w14:paraId="481C34C6" w14:textId="77777777" w:rsidR="00A4750B" w:rsidRDefault="00A4750B" w:rsidP="00B60F83">
                            <w:pPr>
                              <w:jc w:val="center"/>
                              <w:rPr>
                                <w:sz w:val="16"/>
                              </w:rPr>
                            </w:pPr>
                            <w:r>
                              <w:rPr>
                                <w:sz w:val="16"/>
                              </w:rP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0F0DC2" id="Prostokąt zaokrąglony 5" o:spid="_x0000_s1026" style="position:absolute;left:0;text-align:left;margin-left:.35pt;margin-top:11.6pt;width:186pt;height: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">
                <v:textbox>
                  <w:txbxContent>
                    <w:p w14:paraId="6FBBEA1E" w14:textId="77777777" w:rsidR="00A4750B" w:rsidRDefault="00A4750B" w:rsidP="00B60F83">
                      <w:pPr>
                        <w:jc w:val="center"/>
                        <w:rPr>
                          <w:sz w:val="16"/>
                        </w:rPr>
                      </w:pPr>
                    </w:p>
                    <w:p w14:paraId="17117D22" w14:textId="77777777" w:rsidR="00A4750B" w:rsidRDefault="00A4750B" w:rsidP="00B60F83">
                      <w:pPr>
                        <w:jc w:val="center"/>
                        <w:rPr>
                          <w:sz w:val="16"/>
                        </w:rPr>
                      </w:pPr>
                    </w:p>
                    <w:p w14:paraId="14FA3B20" w14:textId="77777777" w:rsidR="00A4750B" w:rsidRDefault="00A4750B" w:rsidP="00B60F83">
                      <w:pPr>
                        <w:jc w:val="center"/>
                        <w:rPr>
                          <w:sz w:val="16"/>
                        </w:rPr>
                      </w:pPr>
                    </w:p>
                    <w:p w14:paraId="5EBAEFD3" w14:textId="77777777" w:rsidR="00A4750B" w:rsidRDefault="00A4750B" w:rsidP="00B60F83">
                      <w:pPr>
                        <w:jc w:val="center"/>
                        <w:rPr>
                          <w:sz w:val="16"/>
                        </w:rPr>
                      </w:pPr>
                      <w:r>
                        <w:rPr>
                          <w:sz w:val="16"/>
                        </w:rPr>
                        <w:t>pieczęć Wykonawcy</w:t>
                      </w:r>
                    </w:p>
                    <w:p w14:paraId="448F4A25" w14:textId="77777777" w:rsidR="00A4750B" w:rsidRDefault="00A4750B" w:rsidP="00B60F83">
                      <w:pPr>
                        <w:jc w:val="center"/>
                        <w:rPr>
                          <w:sz w:val="16"/>
                        </w:rPr>
                      </w:pPr>
                    </w:p>
                    <w:p w14:paraId="481C34C6" w14:textId="77777777" w:rsidR="00A4750B" w:rsidRDefault="00A4750B" w:rsidP="00B60F83">
                      <w:pPr>
                        <w:jc w:val="center"/>
                        <w:rPr>
                          <w:sz w:val="16"/>
                        </w:rPr>
                      </w:pPr>
                      <w:r>
                        <w:rPr>
                          <w:sz w:val="16"/>
                        </w:rPr>
                        <w:t>pieczęć Wykonawcy</w:t>
                      </w:r>
                    </w:p>
                  </w:txbxContent>
                </v:textbox>
              </v:roundrect>
            </w:pict>
          </mc:Fallback>
        </mc:AlternateContent>
      </w:r>
    </w:p>
    <w:p w14:paraId="0F433B39" w14:textId="77777777" w:rsidR="00B60F83" w:rsidRPr="002B4A3B" w:rsidRDefault="00B60F83" w:rsidP="00B60F83">
      <w:pPr>
        <w:keepNext/>
        <w:spacing w:after="0" w:line="240" w:lineRule="auto"/>
        <w:jc w:val="right"/>
        <w:outlineLvl w:val="1"/>
        <w:rPr>
          <w:rFonts w:ascii="Arial" w:hAnsi="Arial" w:cs="Arial"/>
          <w:b/>
          <w:bCs/>
          <w:sz w:val="20"/>
          <w:szCs w:val="20"/>
          <w:lang w:eastAsia="pl-PL"/>
        </w:rPr>
      </w:pPr>
      <w:r w:rsidRPr="002B4A3B">
        <w:rPr>
          <w:rFonts w:ascii="Arial" w:hAnsi="Arial" w:cs="Arial"/>
          <w:b/>
          <w:bCs/>
          <w:sz w:val="20"/>
          <w:szCs w:val="20"/>
          <w:lang w:eastAsia="pl-PL"/>
        </w:rPr>
        <w:t>Załącznik nr 1 do SWZ</w:t>
      </w:r>
    </w:p>
    <w:p w14:paraId="2143B86D" w14:textId="77777777" w:rsidR="00B60F83" w:rsidRPr="002B4A3B" w:rsidRDefault="00B60F83" w:rsidP="00B60F83">
      <w:pPr>
        <w:spacing w:after="0" w:line="240" w:lineRule="auto"/>
        <w:ind w:left="6372"/>
        <w:jc w:val="right"/>
        <w:rPr>
          <w:rFonts w:ascii="Arial" w:hAnsi="Arial" w:cs="Arial"/>
          <w:b/>
          <w:bCs/>
          <w:sz w:val="20"/>
          <w:szCs w:val="20"/>
          <w:lang w:eastAsia="pl-PL"/>
        </w:rPr>
      </w:pPr>
    </w:p>
    <w:p w14:paraId="3E06E259" w14:textId="77777777" w:rsidR="00B60F83" w:rsidRPr="002B4A3B" w:rsidRDefault="00B60F83" w:rsidP="00B60F83">
      <w:pPr>
        <w:spacing w:after="0" w:line="240" w:lineRule="auto"/>
        <w:rPr>
          <w:rFonts w:ascii="Arial" w:hAnsi="Arial" w:cs="Arial"/>
          <w:b/>
          <w:bCs/>
          <w:sz w:val="20"/>
          <w:szCs w:val="20"/>
          <w:lang w:eastAsia="pl-PL"/>
        </w:rPr>
      </w:pPr>
    </w:p>
    <w:p w14:paraId="29264561" w14:textId="77777777" w:rsidR="00B60F83" w:rsidRPr="002B4A3B" w:rsidRDefault="00B60F83" w:rsidP="00B60F83">
      <w:pPr>
        <w:pStyle w:val="Nagwek2"/>
        <w:tabs>
          <w:tab w:val="left" w:pos="4820"/>
        </w:tabs>
        <w:ind w:left="4678" w:firstLine="992"/>
        <w:rPr>
          <w:rFonts w:ascii="Arial" w:hAnsi="Arial" w:cs="Arial"/>
          <w:bCs w:val="0"/>
          <w:iCs w:val="0"/>
          <w:sz w:val="20"/>
          <w:szCs w:val="20"/>
        </w:rPr>
      </w:pPr>
      <w:r w:rsidRPr="002B4A3B">
        <w:rPr>
          <w:rFonts w:ascii="Arial" w:hAnsi="Arial" w:cs="Arial"/>
          <w:sz w:val="20"/>
          <w:szCs w:val="20"/>
        </w:rPr>
        <w:t>Zamawiający:</w:t>
      </w:r>
    </w:p>
    <w:p w14:paraId="3C4053EF" w14:textId="77777777" w:rsidR="00B60F83" w:rsidRPr="002B4A3B" w:rsidRDefault="00B60F83" w:rsidP="00B60F83">
      <w:pPr>
        <w:tabs>
          <w:tab w:val="left" w:pos="4820"/>
        </w:tabs>
        <w:spacing w:after="0"/>
        <w:ind w:left="4678" w:firstLine="992"/>
        <w:jc w:val="both"/>
        <w:rPr>
          <w:rFonts w:ascii="Arial" w:hAnsi="Arial" w:cs="Arial"/>
          <w:bCs/>
          <w:sz w:val="20"/>
          <w:szCs w:val="20"/>
        </w:rPr>
      </w:pPr>
      <w:r w:rsidRPr="002B4A3B">
        <w:rPr>
          <w:rFonts w:ascii="Arial" w:hAnsi="Arial" w:cs="Arial"/>
          <w:bCs/>
          <w:sz w:val="20"/>
          <w:szCs w:val="20"/>
        </w:rPr>
        <w:t>Politechnika Warszawska</w:t>
      </w:r>
    </w:p>
    <w:p w14:paraId="0AE0CC6C" w14:textId="77777777" w:rsidR="00B60F83" w:rsidRPr="002B4A3B" w:rsidRDefault="00B60F83" w:rsidP="00B60F83">
      <w:pPr>
        <w:tabs>
          <w:tab w:val="left" w:pos="4820"/>
        </w:tabs>
        <w:spacing w:after="0"/>
        <w:ind w:left="4678" w:firstLine="992"/>
        <w:jc w:val="both"/>
        <w:rPr>
          <w:rFonts w:ascii="Arial" w:hAnsi="Arial" w:cs="Arial"/>
          <w:bCs/>
          <w:sz w:val="20"/>
          <w:szCs w:val="20"/>
        </w:rPr>
      </w:pPr>
      <w:r w:rsidRPr="002B4A3B">
        <w:rPr>
          <w:rFonts w:ascii="Arial" w:hAnsi="Arial" w:cs="Arial"/>
          <w:color w:val="000000"/>
          <w:sz w:val="20"/>
          <w:szCs w:val="20"/>
        </w:rPr>
        <w:t xml:space="preserve">Wydział Inżynierii Produkcji </w:t>
      </w:r>
    </w:p>
    <w:p w14:paraId="6D0F017B" w14:textId="77777777" w:rsidR="00B60F83" w:rsidRPr="002B4A3B" w:rsidRDefault="00B60F83" w:rsidP="00B60F83">
      <w:pPr>
        <w:tabs>
          <w:tab w:val="left" w:pos="4820"/>
        </w:tabs>
        <w:spacing w:after="0"/>
        <w:ind w:left="4678" w:firstLine="992"/>
        <w:jc w:val="both"/>
        <w:rPr>
          <w:rFonts w:ascii="Arial" w:hAnsi="Arial" w:cs="Arial"/>
          <w:color w:val="000000"/>
          <w:sz w:val="20"/>
          <w:szCs w:val="20"/>
        </w:rPr>
      </w:pPr>
      <w:r w:rsidRPr="002B4A3B">
        <w:rPr>
          <w:rFonts w:ascii="Arial" w:hAnsi="Arial" w:cs="Arial"/>
          <w:color w:val="000000"/>
          <w:sz w:val="20"/>
          <w:szCs w:val="20"/>
        </w:rPr>
        <w:t xml:space="preserve">ul. Narbutta 85, 02-524 Warszawa, </w:t>
      </w:r>
    </w:p>
    <w:p w14:paraId="73B8B900" w14:textId="77777777" w:rsidR="00B60F83" w:rsidRDefault="00B60F83" w:rsidP="00B60F83">
      <w:pPr>
        <w:tabs>
          <w:tab w:val="left" w:pos="4820"/>
        </w:tabs>
        <w:spacing w:after="0"/>
        <w:ind w:left="4678"/>
        <w:jc w:val="both"/>
        <w:rPr>
          <w:rFonts w:ascii="Arial" w:hAnsi="Arial" w:cs="Arial"/>
          <w:bCs/>
          <w:sz w:val="20"/>
          <w:szCs w:val="20"/>
        </w:rPr>
      </w:pPr>
    </w:p>
    <w:p w14:paraId="109E35CE" w14:textId="77777777" w:rsidR="00B60F83" w:rsidRPr="002B4A3B" w:rsidRDefault="00B60F83" w:rsidP="00B60F83">
      <w:pPr>
        <w:tabs>
          <w:tab w:val="left" w:pos="4820"/>
        </w:tabs>
        <w:spacing w:after="0"/>
        <w:ind w:left="4678"/>
        <w:jc w:val="both"/>
        <w:rPr>
          <w:rFonts w:ascii="Arial" w:hAnsi="Arial" w:cs="Arial"/>
          <w:bCs/>
          <w:sz w:val="20"/>
          <w:szCs w:val="20"/>
        </w:rPr>
      </w:pPr>
    </w:p>
    <w:p w14:paraId="2082DC9B" w14:textId="77777777" w:rsidR="00B60F83" w:rsidRPr="002B4A3B" w:rsidRDefault="00B60F83" w:rsidP="00B60F83">
      <w:pPr>
        <w:spacing w:after="0" w:line="240" w:lineRule="auto"/>
        <w:rPr>
          <w:rFonts w:ascii="Arial" w:hAnsi="Arial" w:cs="Arial"/>
          <w:sz w:val="20"/>
          <w:szCs w:val="20"/>
          <w:lang w:eastAsia="pl-PL"/>
        </w:rPr>
      </w:pPr>
      <w:r w:rsidRPr="002B4A3B">
        <w:rPr>
          <w:rFonts w:ascii="Arial" w:hAnsi="Arial" w:cs="Arial"/>
          <w:sz w:val="20"/>
          <w:szCs w:val="20"/>
          <w:lang w:eastAsia="pl-PL"/>
        </w:rPr>
        <w:t>............................................................................................................</w:t>
      </w:r>
    </w:p>
    <w:p w14:paraId="5755E5B2" w14:textId="77777777" w:rsidR="00B60F83" w:rsidRPr="001100F2" w:rsidRDefault="00B60F83" w:rsidP="00B60F83">
      <w:pPr>
        <w:spacing w:after="0" w:line="240" w:lineRule="auto"/>
        <w:rPr>
          <w:rFonts w:ascii="Arial" w:hAnsi="Arial" w:cs="Arial"/>
          <w:sz w:val="18"/>
          <w:szCs w:val="18"/>
          <w:lang w:eastAsia="pl-PL"/>
        </w:rPr>
      </w:pPr>
      <w:r w:rsidRPr="001100F2">
        <w:rPr>
          <w:rFonts w:ascii="Arial" w:hAnsi="Arial" w:cs="Arial"/>
          <w:sz w:val="18"/>
          <w:szCs w:val="18"/>
          <w:lang w:eastAsia="pl-PL"/>
        </w:rPr>
        <w:t>(imię i nazwisko osoby upoważnionej do reprezentowania firmy)</w:t>
      </w:r>
    </w:p>
    <w:p w14:paraId="1559D122" w14:textId="77777777" w:rsidR="00B60F83" w:rsidRPr="002B4A3B" w:rsidRDefault="00B60F83" w:rsidP="00B60F83">
      <w:pPr>
        <w:spacing w:after="0" w:line="240" w:lineRule="auto"/>
        <w:rPr>
          <w:rFonts w:ascii="Arial" w:hAnsi="Arial" w:cs="Arial"/>
          <w:sz w:val="20"/>
          <w:szCs w:val="20"/>
          <w:lang w:eastAsia="pl-PL"/>
        </w:rPr>
      </w:pPr>
    </w:p>
    <w:p w14:paraId="31B8B54F" w14:textId="77777777" w:rsidR="00B60F83" w:rsidRPr="002B4A3B" w:rsidRDefault="00B60F83" w:rsidP="00B60F83">
      <w:pPr>
        <w:spacing w:after="0" w:line="240" w:lineRule="auto"/>
        <w:rPr>
          <w:rFonts w:ascii="Arial" w:hAnsi="Arial" w:cs="Arial"/>
          <w:sz w:val="20"/>
          <w:szCs w:val="20"/>
          <w:lang w:eastAsia="pl-PL"/>
        </w:rPr>
      </w:pPr>
      <w:r w:rsidRPr="002B4A3B">
        <w:rPr>
          <w:rFonts w:ascii="Arial" w:hAnsi="Arial" w:cs="Arial"/>
          <w:sz w:val="20"/>
          <w:szCs w:val="20"/>
          <w:lang w:eastAsia="pl-PL"/>
        </w:rPr>
        <w:t>............................................................................................................</w:t>
      </w:r>
    </w:p>
    <w:p w14:paraId="161054C5" w14:textId="77777777" w:rsidR="00B60F83" w:rsidRPr="001100F2" w:rsidRDefault="00B60F83" w:rsidP="00B60F83">
      <w:pPr>
        <w:spacing w:after="0" w:line="240" w:lineRule="auto"/>
        <w:rPr>
          <w:rFonts w:ascii="Arial" w:hAnsi="Arial" w:cs="Arial"/>
          <w:sz w:val="18"/>
          <w:szCs w:val="18"/>
          <w:lang w:eastAsia="pl-PL"/>
        </w:rPr>
      </w:pPr>
      <w:r w:rsidRPr="001100F2">
        <w:rPr>
          <w:rFonts w:ascii="Arial" w:hAnsi="Arial" w:cs="Arial"/>
          <w:sz w:val="18"/>
          <w:szCs w:val="18"/>
          <w:lang w:eastAsia="pl-PL"/>
        </w:rPr>
        <w:t>(telefon/ fax wykonawcy/ e-mail)</w:t>
      </w:r>
    </w:p>
    <w:p w14:paraId="0B90BE78" w14:textId="77777777" w:rsidR="00B60F83" w:rsidRPr="002B4A3B" w:rsidRDefault="00B60F83" w:rsidP="00B60F83">
      <w:pPr>
        <w:spacing w:after="0" w:line="240" w:lineRule="auto"/>
        <w:rPr>
          <w:rFonts w:ascii="Arial" w:hAnsi="Arial" w:cs="Arial"/>
          <w:sz w:val="20"/>
          <w:szCs w:val="20"/>
          <w:lang w:eastAsia="pl-PL"/>
        </w:rPr>
      </w:pPr>
    </w:p>
    <w:p w14:paraId="4AE7BE36" w14:textId="77777777" w:rsidR="00B60F83" w:rsidRPr="002B4A3B" w:rsidRDefault="00B60F83" w:rsidP="00B60F83">
      <w:pPr>
        <w:spacing w:after="0" w:line="240" w:lineRule="auto"/>
        <w:rPr>
          <w:rFonts w:ascii="Arial" w:hAnsi="Arial" w:cs="Arial"/>
          <w:sz w:val="20"/>
          <w:szCs w:val="20"/>
          <w:lang w:eastAsia="pl-PL"/>
        </w:rPr>
      </w:pPr>
      <w:r w:rsidRPr="002B4A3B">
        <w:rPr>
          <w:rFonts w:ascii="Arial" w:hAnsi="Arial" w:cs="Arial"/>
          <w:sz w:val="20"/>
          <w:szCs w:val="20"/>
          <w:lang w:eastAsia="pl-PL"/>
        </w:rPr>
        <w:t>NIP......................................................, REGON................................</w:t>
      </w:r>
    </w:p>
    <w:p w14:paraId="3778F56F" w14:textId="77777777" w:rsidR="00B60F83" w:rsidRPr="002B4A3B" w:rsidRDefault="00B60F83" w:rsidP="00B60F83">
      <w:pPr>
        <w:spacing w:after="0" w:line="240" w:lineRule="auto"/>
        <w:rPr>
          <w:rFonts w:ascii="Arial" w:hAnsi="Arial" w:cs="Arial"/>
          <w:b/>
          <w:bCs/>
          <w:sz w:val="20"/>
          <w:szCs w:val="20"/>
          <w:lang w:eastAsia="pl-PL"/>
        </w:rPr>
      </w:pPr>
    </w:p>
    <w:p w14:paraId="366C78AB" w14:textId="77777777" w:rsidR="00B60F83" w:rsidRPr="002177DC" w:rsidRDefault="00B60F83" w:rsidP="00B60F83">
      <w:pPr>
        <w:spacing w:before="240" w:after="240" w:line="240" w:lineRule="auto"/>
        <w:jc w:val="center"/>
        <w:rPr>
          <w:rFonts w:ascii="Arial" w:hAnsi="Arial" w:cs="Arial"/>
          <w:b/>
          <w:bCs/>
          <w:sz w:val="24"/>
          <w:szCs w:val="24"/>
          <w:lang w:eastAsia="pl-PL"/>
        </w:rPr>
      </w:pPr>
      <w:r w:rsidRPr="002177DC">
        <w:rPr>
          <w:rFonts w:ascii="Arial" w:hAnsi="Arial" w:cs="Arial"/>
          <w:b/>
          <w:bCs/>
          <w:sz w:val="24"/>
          <w:szCs w:val="24"/>
          <w:lang w:eastAsia="pl-PL"/>
        </w:rPr>
        <w:t>FORMULARZ</w:t>
      </w:r>
      <w:r w:rsidR="002177DC">
        <w:rPr>
          <w:rFonts w:ascii="Arial" w:hAnsi="Arial" w:cs="Arial"/>
          <w:b/>
          <w:bCs/>
          <w:sz w:val="24"/>
          <w:szCs w:val="24"/>
          <w:lang w:eastAsia="pl-PL"/>
        </w:rPr>
        <w:t xml:space="preserve"> </w:t>
      </w:r>
      <w:r w:rsidRPr="002177DC">
        <w:rPr>
          <w:rFonts w:ascii="Arial" w:hAnsi="Arial" w:cs="Arial"/>
          <w:b/>
          <w:bCs/>
          <w:sz w:val="24"/>
          <w:szCs w:val="24"/>
          <w:lang w:eastAsia="pl-PL"/>
        </w:rPr>
        <w:t xml:space="preserve"> OFERTOWY</w:t>
      </w:r>
    </w:p>
    <w:p w14:paraId="7A5E0DB0" w14:textId="77777777" w:rsidR="00B60F83" w:rsidRPr="00B60F83" w:rsidRDefault="00B60F83" w:rsidP="00D71226">
      <w:pPr>
        <w:pStyle w:val="Akapitzlist"/>
        <w:numPr>
          <w:ilvl w:val="0"/>
          <w:numId w:val="5"/>
        </w:numPr>
        <w:spacing w:before="240" w:after="240" w:line="240" w:lineRule="auto"/>
        <w:ind w:left="284" w:hanging="284"/>
        <w:jc w:val="both"/>
        <w:rPr>
          <w:rFonts w:ascii="Arial" w:hAnsi="Arial" w:cs="Arial"/>
          <w:b/>
          <w:bCs/>
          <w:sz w:val="20"/>
          <w:szCs w:val="20"/>
          <w:lang w:eastAsia="pl-PL"/>
        </w:rPr>
      </w:pPr>
      <w:r w:rsidRPr="00B60F83">
        <w:rPr>
          <w:rFonts w:ascii="Arial" w:hAnsi="Arial" w:cs="Arial"/>
          <w:b/>
          <w:bCs/>
          <w:kern w:val="32"/>
          <w:sz w:val="20"/>
          <w:szCs w:val="20"/>
        </w:rPr>
        <w:t>DANE WYKONAWCY</w:t>
      </w:r>
    </w:p>
    <w:p w14:paraId="0540036A" w14:textId="77777777" w:rsidR="00B60F83" w:rsidRPr="00B60F83" w:rsidRDefault="00B60F83" w:rsidP="00B60F83">
      <w:pPr>
        <w:autoSpaceDE w:val="0"/>
        <w:autoSpaceDN w:val="0"/>
        <w:adjustRightInd w:val="0"/>
        <w:spacing w:after="0" w:line="360" w:lineRule="auto"/>
        <w:ind w:left="284"/>
        <w:jc w:val="both"/>
        <w:rPr>
          <w:rFonts w:ascii="Arial" w:hAnsi="Arial" w:cs="Arial"/>
          <w:b/>
          <w:sz w:val="20"/>
          <w:szCs w:val="20"/>
        </w:rPr>
      </w:pPr>
      <w:r w:rsidRPr="00B60F83">
        <w:rPr>
          <w:rFonts w:ascii="Arial" w:hAnsi="Arial" w:cs="Arial"/>
          <w:b/>
          <w:sz w:val="20"/>
          <w:szCs w:val="20"/>
        </w:rPr>
        <w:t>Pełna nazwa</w:t>
      </w:r>
    </w:p>
    <w:p w14:paraId="03CFB155" w14:textId="77777777" w:rsidR="00596877" w:rsidRDefault="00596877" w:rsidP="00596877">
      <w:pPr>
        <w:tabs>
          <w:tab w:val="left" w:pos="426"/>
        </w:tabs>
        <w:spacing w:after="120" w:line="360" w:lineRule="auto"/>
        <w:ind w:left="284"/>
        <w:rPr>
          <w:rFonts w:ascii="Arial" w:hAnsi="Arial" w:cs="Arial"/>
          <w:sz w:val="20"/>
          <w:szCs w:val="20"/>
        </w:rPr>
      </w:pP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51D2C9B8" w14:textId="77777777" w:rsidR="00596877" w:rsidRDefault="00596877" w:rsidP="00596877">
      <w:pPr>
        <w:tabs>
          <w:tab w:val="left" w:pos="426"/>
        </w:tabs>
        <w:spacing w:after="120" w:line="360" w:lineRule="auto"/>
        <w:ind w:left="284"/>
        <w:rPr>
          <w:rFonts w:ascii="Arial" w:hAnsi="Arial" w:cs="Arial"/>
          <w:sz w:val="20"/>
          <w:szCs w:val="20"/>
        </w:rPr>
      </w:pP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1E916865" w14:textId="77777777" w:rsidR="00B60F83" w:rsidRDefault="00B60F83" w:rsidP="00B60F83">
      <w:pPr>
        <w:tabs>
          <w:tab w:val="left" w:pos="426"/>
        </w:tabs>
        <w:spacing w:after="120" w:line="360" w:lineRule="auto"/>
        <w:ind w:left="284"/>
        <w:rPr>
          <w:rFonts w:ascii="Arial" w:hAnsi="Arial" w:cs="Arial"/>
          <w:sz w:val="20"/>
          <w:szCs w:val="20"/>
        </w:rPr>
      </w:pPr>
      <w:r w:rsidRPr="00B60F83">
        <w:rPr>
          <w:rFonts w:ascii="Arial" w:hAnsi="Arial" w:cs="Arial"/>
          <w:b/>
          <w:sz w:val="20"/>
          <w:szCs w:val="20"/>
        </w:rPr>
        <w:t xml:space="preserve">Adres siedziby </w:t>
      </w: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4B5EA848" w14:textId="77777777" w:rsidR="00B60F83" w:rsidRDefault="00B60F83" w:rsidP="00B60F83">
      <w:pPr>
        <w:tabs>
          <w:tab w:val="left" w:pos="426"/>
        </w:tabs>
        <w:spacing w:after="120" w:line="360" w:lineRule="auto"/>
        <w:ind w:left="284"/>
        <w:rPr>
          <w:rFonts w:ascii="Arial" w:hAnsi="Arial" w:cs="Arial"/>
          <w:sz w:val="20"/>
          <w:szCs w:val="20"/>
        </w:rPr>
      </w:pP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096AB7D6" w14:textId="77777777" w:rsidR="00B60F83" w:rsidRPr="00B60F83" w:rsidRDefault="00B60F83" w:rsidP="00B60F83">
      <w:pPr>
        <w:spacing w:after="120"/>
        <w:ind w:left="284"/>
        <w:jc w:val="both"/>
        <w:rPr>
          <w:rFonts w:ascii="Arial" w:hAnsi="Arial" w:cs="Arial"/>
          <w:sz w:val="20"/>
          <w:szCs w:val="20"/>
        </w:rPr>
      </w:pPr>
      <w:proofErr w:type="spellStart"/>
      <w:r w:rsidRPr="00B60F83">
        <w:rPr>
          <w:rFonts w:ascii="Arial" w:hAnsi="Arial" w:cs="Arial"/>
          <w:sz w:val="20"/>
          <w:szCs w:val="20"/>
          <w:lang w:val="de-DE"/>
        </w:rPr>
        <w:t>Nr</w:t>
      </w:r>
      <w:proofErr w:type="spellEnd"/>
      <w:r w:rsidRPr="00B60F83">
        <w:rPr>
          <w:rFonts w:ascii="Arial" w:hAnsi="Arial" w:cs="Arial"/>
          <w:sz w:val="20"/>
          <w:szCs w:val="20"/>
          <w:lang w:val="de-DE"/>
        </w:rPr>
        <w:t xml:space="preserve"> </w:t>
      </w:r>
      <w:proofErr w:type="spellStart"/>
      <w:r w:rsidRPr="00B60F83">
        <w:rPr>
          <w:rFonts w:ascii="Arial" w:hAnsi="Arial" w:cs="Arial"/>
          <w:sz w:val="20"/>
          <w:szCs w:val="20"/>
          <w:lang w:val="de-DE"/>
        </w:rPr>
        <w:t>telefonu</w:t>
      </w:r>
      <w:proofErr w:type="spellEnd"/>
      <w:r w:rsidRPr="00B60F83">
        <w:rPr>
          <w:rFonts w:ascii="Arial" w:hAnsi="Arial" w:cs="Arial"/>
          <w:sz w:val="20"/>
          <w:szCs w:val="20"/>
          <w:lang w:val="de-DE"/>
        </w:rPr>
        <w:t>:</w:t>
      </w:r>
      <w:r w:rsidRPr="00B60F83">
        <w:rPr>
          <w:rFonts w:ascii="Arial" w:hAnsi="Arial" w:cs="Arial"/>
          <w:sz w:val="20"/>
          <w:szCs w:val="20"/>
        </w:rPr>
        <w:t xml:space="preserve">……………....…………….......…… </w:t>
      </w:r>
      <w:proofErr w:type="spellStart"/>
      <w:r w:rsidRPr="00B60F83">
        <w:rPr>
          <w:rFonts w:ascii="Arial" w:hAnsi="Arial" w:cs="Arial"/>
          <w:sz w:val="20"/>
          <w:szCs w:val="20"/>
          <w:lang w:val="de-DE"/>
        </w:rPr>
        <w:t>nr</w:t>
      </w:r>
      <w:proofErr w:type="spellEnd"/>
      <w:r w:rsidRPr="00B60F83">
        <w:rPr>
          <w:rFonts w:ascii="Arial" w:hAnsi="Arial" w:cs="Arial"/>
          <w:sz w:val="20"/>
          <w:szCs w:val="20"/>
          <w:lang w:val="de-DE"/>
        </w:rPr>
        <w:t xml:space="preserve"> </w:t>
      </w:r>
      <w:proofErr w:type="spellStart"/>
      <w:r w:rsidRPr="00B60F83">
        <w:rPr>
          <w:rFonts w:ascii="Arial" w:hAnsi="Arial" w:cs="Arial"/>
          <w:sz w:val="20"/>
          <w:szCs w:val="20"/>
          <w:lang w:val="de-DE"/>
        </w:rPr>
        <w:t>faksu</w:t>
      </w:r>
      <w:proofErr w:type="spellEnd"/>
      <w:r w:rsidRPr="00B60F83">
        <w:rPr>
          <w:rFonts w:ascii="Arial" w:hAnsi="Arial" w:cs="Arial"/>
          <w:sz w:val="20"/>
          <w:szCs w:val="20"/>
          <w:lang w:val="de-DE"/>
        </w:rPr>
        <w:t xml:space="preserve">: </w:t>
      </w: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5E1B52E0" w14:textId="77777777" w:rsidR="00B60F83" w:rsidRPr="00B60F83" w:rsidRDefault="00B60F83" w:rsidP="00B60F83">
      <w:pPr>
        <w:tabs>
          <w:tab w:val="left" w:pos="426"/>
        </w:tabs>
        <w:spacing w:after="120"/>
        <w:ind w:left="284"/>
        <w:rPr>
          <w:rFonts w:ascii="Arial" w:hAnsi="Arial" w:cs="Arial"/>
          <w:sz w:val="20"/>
          <w:szCs w:val="20"/>
        </w:rPr>
      </w:pPr>
      <w:r w:rsidRPr="00B60F83">
        <w:rPr>
          <w:rFonts w:ascii="Arial" w:hAnsi="Arial" w:cs="Arial"/>
          <w:sz w:val="20"/>
          <w:szCs w:val="20"/>
        </w:rPr>
        <w:t>mail………………………….........…………….</w:t>
      </w:r>
    </w:p>
    <w:p w14:paraId="594735D0" w14:textId="77777777" w:rsidR="00B60F83" w:rsidRPr="00B60F83" w:rsidRDefault="00B60F83" w:rsidP="00B60F83">
      <w:pPr>
        <w:tabs>
          <w:tab w:val="left" w:pos="426"/>
        </w:tabs>
        <w:spacing w:after="120"/>
        <w:ind w:left="284"/>
        <w:jc w:val="both"/>
        <w:rPr>
          <w:rFonts w:ascii="Arial" w:hAnsi="Arial" w:cs="Arial"/>
          <w:sz w:val="20"/>
          <w:szCs w:val="20"/>
        </w:rPr>
      </w:pPr>
      <w:r w:rsidRPr="00B60F83">
        <w:rPr>
          <w:rFonts w:ascii="Arial" w:hAnsi="Arial" w:cs="Arial"/>
          <w:sz w:val="20"/>
          <w:szCs w:val="20"/>
        </w:rPr>
        <w:t>Numer wpis do  rejestru sądowego/ ewidencji działalności gosp. ………</w:t>
      </w:r>
      <w:r>
        <w:rPr>
          <w:rFonts w:ascii="Arial" w:hAnsi="Arial" w:cs="Arial"/>
          <w:sz w:val="20"/>
          <w:szCs w:val="20"/>
        </w:rPr>
        <w:t>..........</w:t>
      </w:r>
      <w:r w:rsidRPr="00B60F83">
        <w:rPr>
          <w:rFonts w:ascii="Arial" w:hAnsi="Arial" w:cs="Arial"/>
          <w:sz w:val="20"/>
          <w:szCs w:val="20"/>
        </w:rPr>
        <w:t>…………………………</w:t>
      </w:r>
    </w:p>
    <w:p w14:paraId="1BE84F9F" w14:textId="77777777" w:rsidR="00B60F83" w:rsidRPr="00B60F83" w:rsidRDefault="00B60F83" w:rsidP="00B60F83">
      <w:pPr>
        <w:tabs>
          <w:tab w:val="left" w:pos="426"/>
        </w:tabs>
        <w:spacing w:after="120"/>
        <w:ind w:left="284"/>
        <w:jc w:val="both"/>
        <w:rPr>
          <w:rFonts w:ascii="Arial" w:hAnsi="Arial" w:cs="Arial"/>
          <w:sz w:val="20"/>
          <w:szCs w:val="20"/>
        </w:rPr>
      </w:pPr>
      <w:r w:rsidRPr="00B60F83">
        <w:rPr>
          <w:rFonts w:ascii="Arial" w:hAnsi="Arial" w:cs="Arial"/>
          <w:sz w:val="20"/>
          <w:szCs w:val="20"/>
        </w:rPr>
        <w:t>NIP……………………………………………………… Regon…………</w:t>
      </w:r>
      <w:r>
        <w:rPr>
          <w:rFonts w:ascii="Arial" w:hAnsi="Arial" w:cs="Arial"/>
          <w:sz w:val="20"/>
          <w:szCs w:val="20"/>
        </w:rPr>
        <w:t>...</w:t>
      </w: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3A433F2F" w14:textId="77777777" w:rsidR="00B60F83" w:rsidRPr="00B60F83" w:rsidRDefault="00B60F83" w:rsidP="00B60F83">
      <w:pPr>
        <w:tabs>
          <w:tab w:val="left" w:pos="426"/>
        </w:tabs>
        <w:spacing w:after="120"/>
        <w:ind w:left="284"/>
        <w:jc w:val="both"/>
        <w:rPr>
          <w:rFonts w:ascii="Arial" w:hAnsi="Arial" w:cs="Arial"/>
          <w:i/>
          <w:sz w:val="20"/>
          <w:szCs w:val="20"/>
        </w:rPr>
      </w:pPr>
      <w:r w:rsidRPr="00B60F83">
        <w:rPr>
          <w:rFonts w:ascii="Arial" w:hAnsi="Arial" w:cs="Arial"/>
          <w:b/>
          <w:sz w:val="20"/>
          <w:szCs w:val="20"/>
        </w:rPr>
        <w:t>Adres do korespondencji</w:t>
      </w:r>
      <w:r w:rsidRPr="00B60F83">
        <w:rPr>
          <w:rFonts w:ascii="Arial" w:hAnsi="Arial" w:cs="Arial"/>
          <w:sz w:val="20"/>
          <w:szCs w:val="20"/>
        </w:rPr>
        <w:t xml:space="preserve"> </w:t>
      </w:r>
      <w:r w:rsidRPr="00B60F83">
        <w:rPr>
          <w:rFonts w:ascii="Arial" w:hAnsi="Arial" w:cs="Arial"/>
          <w:sz w:val="18"/>
          <w:szCs w:val="18"/>
        </w:rPr>
        <w:t xml:space="preserve">(dotyczy- </w:t>
      </w:r>
      <w:r w:rsidRPr="00B60F83">
        <w:rPr>
          <w:rFonts w:ascii="Arial" w:hAnsi="Arial" w:cs="Arial"/>
          <w:i/>
          <w:sz w:val="18"/>
          <w:szCs w:val="18"/>
        </w:rPr>
        <w:t>jeśli jest inny niż podany powyżej)</w:t>
      </w:r>
    </w:p>
    <w:p w14:paraId="40DBBF4C" w14:textId="77777777" w:rsidR="00B60F83" w:rsidRDefault="00B60F83" w:rsidP="00B60F83">
      <w:pPr>
        <w:tabs>
          <w:tab w:val="left" w:pos="426"/>
        </w:tabs>
        <w:spacing w:after="120" w:line="360" w:lineRule="auto"/>
        <w:ind w:left="284"/>
        <w:rPr>
          <w:rFonts w:ascii="Arial" w:hAnsi="Arial" w:cs="Arial"/>
          <w:sz w:val="20"/>
          <w:szCs w:val="20"/>
        </w:rPr>
      </w:pP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49469C8D" w14:textId="77777777" w:rsidR="00B60F83" w:rsidRDefault="00B60F83" w:rsidP="00B60F83">
      <w:pPr>
        <w:tabs>
          <w:tab w:val="left" w:pos="426"/>
        </w:tabs>
        <w:spacing w:after="120" w:line="360" w:lineRule="auto"/>
        <w:ind w:left="284"/>
        <w:rPr>
          <w:rFonts w:ascii="Arial" w:hAnsi="Arial" w:cs="Arial"/>
          <w:sz w:val="20"/>
          <w:szCs w:val="20"/>
        </w:rPr>
      </w:pPr>
      <w:r w:rsidRPr="00B60F83">
        <w:rPr>
          <w:rFonts w:ascii="Arial" w:hAnsi="Arial" w:cs="Arial"/>
          <w:sz w:val="20"/>
          <w:szCs w:val="20"/>
        </w:rPr>
        <w:t>…………………………………………</w:t>
      </w:r>
      <w:r>
        <w:rPr>
          <w:rFonts w:ascii="Arial" w:hAnsi="Arial" w:cs="Arial"/>
          <w:sz w:val="20"/>
          <w:szCs w:val="20"/>
        </w:rPr>
        <w:t>......................</w:t>
      </w:r>
      <w:r w:rsidRPr="00B60F83">
        <w:rPr>
          <w:rFonts w:ascii="Arial" w:hAnsi="Arial" w:cs="Arial"/>
          <w:sz w:val="20"/>
          <w:szCs w:val="20"/>
        </w:rPr>
        <w:t>…….……………………………………………….…</w:t>
      </w:r>
    </w:p>
    <w:p w14:paraId="34F0B42D" w14:textId="77777777" w:rsidR="00B60F83" w:rsidRPr="00B60F83" w:rsidRDefault="00B60F83" w:rsidP="00B60F83">
      <w:pPr>
        <w:tabs>
          <w:tab w:val="left" w:pos="360"/>
        </w:tabs>
        <w:spacing w:after="120"/>
        <w:ind w:left="284"/>
        <w:jc w:val="both"/>
        <w:rPr>
          <w:rFonts w:ascii="Arial" w:hAnsi="Arial" w:cs="Arial"/>
          <w:b/>
          <w:bCs/>
          <w:sz w:val="20"/>
          <w:szCs w:val="20"/>
        </w:rPr>
      </w:pPr>
      <w:r w:rsidRPr="00B60F83">
        <w:rPr>
          <w:rFonts w:ascii="Arial" w:hAnsi="Arial" w:cs="Arial"/>
          <w:b/>
          <w:bCs/>
          <w:sz w:val="20"/>
          <w:szCs w:val="20"/>
        </w:rPr>
        <w:t>OSOBA UPRAWNIONA DO KONTAKTÓW Z ZAMAWIAJĄCYM:</w:t>
      </w:r>
    </w:p>
    <w:p w14:paraId="113CEBDB" w14:textId="77777777" w:rsidR="00B60F83" w:rsidRPr="00B60F83" w:rsidRDefault="00B60F83" w:rsidP="00B60F83">
      <w:pPr>
        <w:spacing w:after="120"/>
        <w:ind w:left="284"/>
        <w:rPr>
          <w:rFonts w:ascii="Arial" w:hAnsi="Arial" w:cs="Arial"/>
          <w:sz w:val="20"/>
          <w:szCs w:val="20"/>
          <w:lang w:val="de-DE"/>
        </w:rPr>
      </w:pPr>
      <w:r w:rsidRPr="00B60F83">
        <w:rPr>
          <w:rFonts w:ascii="Arial" w:hAnsi="Arial" w:cs="Arial"/>
          <w:sz w:val="20"/>
          <w:szCs w:val="20"/>
        </w:rPr>
        <w:t>Imię i nazwisko: ……………………………………………………………………………..……………….</w:t>
      </w:r>
    </w:p>
    <w:p w14:paraId="6930EB4D" w14:textId="77777777" w:rsidR="00B60F83" w:rsidRPr="00B60F83" w:rsidRDefault="00B60F83" w:rsidP="00B60F83">
      <w:pPr>
        <w:spacing w:after="120"/>
        <w:ind w:left="284"/>
        <w:jc w:val="both"/>
        <w:rPr>
          <w:rFonts w:ascii="Arial" w:hAnsi="Arial" w:cs="Arial"/>
          <w:sz w:val="20"/>
          <w:szCs w:val="20"/>
          <w:lang w:val="de-DE"/>
        </w:rPr>
      </w:pPr>
      <w:proofErr w:type="spellStart"/>
      <w:r w:rsidRPr="00B60F83">
        <w:rPr>
          <w:rFonts w:ascii="Arial" w:hAnsi="Arial" w:cs="Arial"/>
          <w:sz w:val="20"/>
          <w:szCs w:val="20"/>
          <w:lang w:val="de-DE"/>
        </w:rPr>
        <w:t>Adres</w:t>
      </w:r>
      <w:proofErr w:type="spellEnd"/>
      <w:r w:rsidRPr="00B60F83">
        <w:rPr>
          <w:rFonts w:ascii="Arial" w:hAnsi="Arial" w:cs="Arial"/>
          <w:sz w:val="20"/>
          <w:szCs w:val="20"/>
          <w:lang w:val="de-DE"/>
        </w:rPr>
        <w:t xml:space="preserve">: </w:t>
      </w:r>
      <w:r w:rsidRPr="00B60F83">
        <w:rPr>
          <w:rFonts w:ascii="Arial" w:hAnsi="Arial" w:cs="Arial"/>
          <w:sz w:val="20"/>
          <w:szCs w:val="20"/>
        </w:rPr>
        <w:t>…………………………………………………………………………………………………</w:t>
      </w:r>
    </w:p>
    <w:p w14:paraId="14BFD266" w14:textId="77777777" w:rsidR="00B60F83" w:rsidRPr="00B60F83" w:rsidRDefault="00B60F83" w:rsidP="00B60F83">
      <w:pPr>
        <w:spacing w:after="120"/>
        <w:ind w:left="284"/>
        <w:jc w:val="both"/>
        <w:rPr>
          <w:rFonts w:ascii="Arial" w:hAnsi="Arial" w:cs="Arial"/>
          <w:sz w:val="20"/>
          <w:szCs w:val="20"/>
          <w:lang w:val="de-DE"/>
        </w:rPr>
      </w:pPr>
      <w:proofErr w:type="spellStart"/>
      <w:r w:rsidRPr="00B60F83">
        <w:rPr>
          <w:rFonts w:ascii="Arial" w:hAnsi="Arial" w:cs="Arial"/>
          <w:sz w:val="20"/>
          <w:szCs w:val="20"/>
          <w:lang w:val="de-DE"/>
        </w:rPr>
        <w:t>nr</w:t>
      </w:r>
      <w:proofErr w:type="spellEnd"/>
      <w:r w:rsidRPr="00B60F83">
        <w:rPr>
          <w:rFonts w:ascii="Arial" w:hAnsi="Arial" w:cs="Arial"/>
          <w:sz w:val="20"/>
          <w:szCs w:val="20"/>
          <w:lang w:val="de-DE"/>
        </w:rPr>
        <w:t xml:space="preserve"> </w:t>
      </w:r>
      <w:proofErr w:type="spellStart"/>
      <w:r w:rsidRPr="00B60F83">
        <w:rPr>
          <w:rFonts w:ascii="Arial" w:hAnsi="Arial" w:cs="Arial"/>
          <w:sz w:val="20"/>
          <w:szCs w:val="20"/>
          <w:lang w:val="de-DE"/>
        </w:rPr>
        <w:t>telefonu</w:t>
      </w:r>
      <w:proofErr w:type="spellEnd"/>
      <w:r w:rsidRPr="00B60F83">
        <w:rPr>
          <w:rFonts w:ascii="Arial" w:hAnsi="Arial" w:cs="Arial"/>
          <w:sz w:val="20"/>
          <w:szCs w:val="20"/>
          <w:lang w:val="de-DE"/>
        </w:rPr>
        <w:t xml:space="preserve">: </w:t>
      </w:r>
      <w:r w:rsidRPr="00B60F83">
        <w:rPr>
          <w:rFonts w:ascii="Arial" w:hAnsi="Arial" w:cs="Arial"/>
          <w:sz w:val="20"/>
          <w:szCs w:val="20"/>
        </w:rPr>
        <w:t>………………………………………</w:t>
      </w:r>
      <w:proofErr w:type="spellStart"/>
      <w:r w:rsidRPr="00B60F83">
        <w:rPr>
          <w:rFonts w:ascii="Arial" w:hAnsi="Arial" w:cs="Arial"/>
          <w:sz w:val="20"/>
          <w:szCs w:val="20"/>
          <w:lang w:val="de-DE"/>
        </w:rPr>
        <w:t>nr</w:t>
      </w:r>
      <w:proofErr w:type="spellEnd"/>
      <w:r w:rsidRPr="00B60F83">
        <w:rPr>
          <w:rFonts w:ascii="Arial" w:hAnsi="Arial" w:cs="Arial"/>
          <w:sz w:val="20"/>
          <w:szCs w:val="20"/>
          <w:lang w:val="de-DE"/>
        </w:rPr>
        <w:t xml:space="preserve"> </w:t>
      </w:r>
      <w:proofErr w:type="spellStart"/>
      <w:r w:rsidRPr="00B60F83">
        <w:rPr>
          <w:rFonts w:ascii="Arial" w:hAnsi="Arial" w:cs="Arial"/>
          <w:sz w:val="20"/>
          <w:szCs w:val="20"/>
          <w:lang w:val="de-DE"/>
        </w:rPr>
        <w:t>faksu</w:t>
      </w:r>
      <w:proofErr w:type="spellEnd"/>
      <w:r w:rsidRPr="00B60F83">
        <w:rPr>
          <w:rFonts w:ascii="Arial" w:hAnsi="Arial" w:cs="Arial"/>
          <w:sz w:val="20"/>
          <w:szCs w:val="20"/>
          <w:lang w:val="de-DE"/>
        </w:rPr>
        <w:t xml:space="preserve">: </w:t>
      </w:r>
      <w:r w:rsidRPr="00B60F83">
        <w:rPr>
          <w:rFonts w:ascii="Arial" w:hAnsi="Arial" w:cs="Arial"/>
          <w:sz w:val="20"/>
          <w:szCs w:val="20"/>
        </w:rPr>
        <w:t>………………………………</w:t>
      </w:r>
    </w:p>
    <w:p w14:paraId="1DF75C56" w14:textId="5ABDDEA1" w:rsidR="00B60F83" w:rsidRDefault="00B60F83" w:rsidP="00B60F83">
      <w:pPr>
        <w:spacing w:after="120"/>
        <w:ind w:left="284"/>
        <w:jc w:val="both"/>
        <w:rPr>
          <w:rFonts w:ascii="Arial" w:hAnsi="Arial" w:cs="Arial"/>
          <w:sz w:val="20"/>
          <w:szCs w:val="20"/>
        </w:rPr>
      </w:pPr>
      <w:r w:rsidRPr="00B60F83">
        <w:rPr>
          <w:rFonts w:ascii="Arial" w:hAnsi="Arial" w:cs="Arial"/>
          <w:sz w:val="20"/>
          <w:szCs w:val="20"/>
          <w:lang w:val="de-DE"/>
        </w:rPr>
        <w:t xml:space="preserve">e- mail: </w:t>
      </w:r>
      <w:r w:rsidRPr="00B60F83">
        <w:rPr>
          <w:rFonts w:ascii="Arial" w:hAnsi="Arial" w:cs="Arial"/>
          <w:sz w:val="20"/>
          <w:szCs w:val="20"/>
        </w:rPr>
        <w:t>……………………………………………………</w:t>
      </w:r>
    </w:p>
    <w:p w14:paraId="4112BCA7" w14:textId="06DC174E" w:rsidR="00855DDE" w:rsidRPr="00855DDE" w:rsidRDefault="00855DDE" w:rsidP="00855DDE">
      <w:pPr>
        <w:tabs>
          <w:tab w:val="left" w:pos="3859"/>
        </w:tabs>
        <w:rPr>
          <w:rFonts w:ascii="Arial" w:hAnsi="Arial" w:cs="Arial"/>
          <w:sz w:val="20"/>
          <w:szCs w:val="20"/>
        </w:rPr>
      </w:pPr>
      <w:r>
        <w:rPr>
          <w:rFonts w:ascii="Arial" w:hAnsi="Arial" w:cs="Arial"/>
          <w:sz w:val="20"/>
          <w:szCs w:val="20"/>
        </w:rPr>
        <w:tab/>
      </w:r>
    </w:p>
    <w:p w14:paraId="5CF30743" w14:textId="77777777" w:rsidR="00B60F83" w:rsidRPr="00B60F83" w:rsidRDefault="00B60F83" w:rsidP="00D71226">
      <w:pPr>
        <w:pStyle w:val="Akapitzlist"/>
        <w:numPr>
          <w:ilvl w:val="0"/>
          <w:numId w:val="5"/>
        </w:numPr>
        <w:spacing w:before="240" w:after="240" w:line="240" w:lineRule="auto"/>
        <w:ind w:left="284" w:hanging="284"/>
        <w:jc w:val="both"/>
        <w:rPr>
          <w:rFonts w:ascii="Arial" w:hAnsi="Arial" w:cs="Arial"/>
          <w:b/>
          <w:bCs/>
          <w:sz w:val="20"/>
          <w:szCs w:val="20"/>
          <w:lang w:eastAsia="pl-PL"/>
        </w:rPr>
      </w:pPr>
      <w:r w:rsidRPr="002B4A3B">
        <w:rPr>
          <w:rFonts w:ascii="Arial" w:hAnsi="Arial" w:cs="Arial"/>
          <w:b/>
          <w:snapToGrid w:val="0"/>
          <w:kern w:val="32"/>
          <w:sz w:val="20"/>
          <w:szCs w:val="20"/>
        </w:rPr>
        <w:lastRenderedPageBreak/>
        <w:t>PRZEDMIOT ZAMÓWIENIA</w:t>
      </w:r>
    </w:p>
    <w:p w14:paraId="726A6C1B" w14:textId="3B6972AC" w:rsidR="00B60F83" w:rsidRPr="00B60F83" w:rsidRDefault="00B60F83" w:rsidP="00B60F83">
      <w:pPr>
        <w:spacing w:after="0"/>
        <w:ind w:left="284"/>
        <w:jc w:val="both"/>
        <w:rPr>
          <w:rFonts w:ascii="Arial" w:hAnsi="Arial" w:cs="Arial"/>
          <w:sz w:val="20"/>
          <w:szCs w:val="20"/>
        </w:rPr>
      </w:pPr>
      <w:r w:rsidRPr="00B60F83">
        <w:rPr>
          <w:rFonts w:ascii="Arial" w:hAnsi="Arial" w:cs="Arial"/>
          <w:sz w:val="20"/>
          <w:szCs w:val="20"/>
        </w:rPr>
        <w:t xml:space="preserve">Oferta dotyczy zamówienia publicznego nr postępowania </w:t>
      </w:r>
      <w:r w:rsidRPr="00B60F83">
        <w:rPr>
          <w:rFonts w:ascii="Arial" w:hAnsi="Arial" w:cs="Arial"/>
          <w:b/>
          <w:sz w:val="20"/>
          <w:szCs w:val="20"/>
        </w:rPr>
        <w:t>ZP_</w:t>
      </w:r>
      <w:r w:rsidR="006D417B">
        <w:rPr>
          <w:rFonts w:ascii="Arial" w:hAnsi="Arial" w:cs="Arial"/>
          <w:b/>
          <w:sz w:val="20"/>
          <w:szCs w:val="20"/>
        </w:rPr>
        <w:t>4</w:t>
      </w:r>
      <w:r w:rsidRPr="00B60F83">
        <w:rPr>
          <w:rFonts w:ascii="Arial" w:hAnsi="Arial" w:cs="Arial"/>
          <w:b/>
          <w:sz w:val="20"/>
          <w:szCs w:val="20"/>
        </w:rPr>
        <w:t>_2021_WIP_I</w:t>
      </w:r>
      <w:r w:rsidR="006D417B">
        <w:rPr>
          <w:rFonts w:ascii="Arial" w:hAnsi="Arial" w:cs="Arial"/>
          <w:b/>
          <w:sz w:val="20"/>
          <w:szCs w:val="20"/>
        </w:rPr>
        <w:t>TW</w:t>
      </w:r>
      <w:r w:rsidRPr="00B60F83">
        <w:rPr>
          <w:rFonts w:ascii="Arial" w:hAnsi="Arial" w:cs="Arial"/>
          <w:sz w:val="20"/>
          <w:szCs w:val="20"/>
        </w:rPr>
        <w:t xml:space="preserve"> w trybie podstawowym bez negocjacji.</w:t>
      </w:r>
    </w:p>
    <w:p w14:paraId="77C22EAF" w14:textId="6161DBAA" w:rsidR="00B60F83" w:rsidRDefault="00B60F83" w:rsidP="000601A8">
      <w:pPr>
        <w:spacing w:before="120" w:after="120"/>
        <w:ind w:left="284"/>
        <w:jc w:val="both"/>
        <w:rPr>
          <w:rFonts w:ascii="Arial" w:hAnsi="Arial" w:cs="Arial"/>
          <w:color w:val="000000"/>
          <w:sz w:val="20"/>
          <w:szCs w:val="20"/>
        </w:rPr>
      </w:pPr>
      <w:r w:rsidRPr="00B60F83">
        <w:rPr>
          <w:rFonts w:ascii="Arial" w:hAnsi="Arial" w:cs="Arial"/>
          <w:sz w:val="20"/>
          <w:szCs w:val="20"/>
        </w:rPr>
        <w:t xml:space="preserve">Przystępując do udziału w postępowaniu o udzielenie zamówienia </w:t>
      </w:r>
      <w:bookmarkStart w:id="0" w:name="_Hlk66108413"/>
      <w:r w:rsidRPr="00B60F83">
        <w:rPr>
          <w:rFonts w:ascii="Arial" w:hAnsi="Arial" w:cs="Arial"/>
          <w:sz w:val="20"/>
          <w:szCs w:val="20"/>
        </w:rPr>
        <w:t xml:space="preserve">na </w:t>
      </w:r>
      <w:bookmarkStart w:id="1" w:name="_Hlk70067749"/>
      <w:bookmarkEnd w:id="0"/>
      <w:r w:rsidR="006D417B" w:rsidRPr="006D417B">
        <w:rPr>
          <w:rFonts w:ascii="Arial" w:hAnsi="Arial" w:cs="Arial"/>
          <w:b/>
          <w:sz w:val="20"/>
          <w:szCs w:val="20"/>
        </w:rPr>
        <w:t>Dostawa aparatury badawczej i sprzętu komputerowego w ramach leasingu operacyjnego z prawem opcji wykupu dla Wydziału Inżynierii Produkcji Politechniki Warszawskiej</w:t>
      </w:r>
      <w:bookmarkEnd w:id="1"/>
      <w:r w:rsidRPr="00B60F83">
        <w:rPr>
          <w:rFonts w:ascii="Arial" w:hAnsi="Arial" w:cs="Arial"/>
          <w:bCs/>
          <w:color w:val="000000"/>
          <w:sz w:val="20"/>
          <w:szCs w:val="20"/>
        </w:rPr>
        <w:t>,</w:t>
      </w:r>
      <w:r w:rsidRPr="00B60F83">
        <w:rPr>
          <w:rFonts w:ascii="Arial" w:hAnsi="Arial" w:cs="Arial"/>
          <w:b/>
          <w:bCs/>
          <w:color w:val="000000"/>
          <w:sz w:val="20"/>
          <w:szCs w:val="20"/>
        </w:rPr>
        <w:t xml:space="preserve"> </w:t>
      </w:r>
      <w:r w:rsidRPr="00B60F83">
        <w:rPr>
          <w:rFonts w:ascii="Arial" w:hAnsi="Arial" w:cs="Arial"/>
          <w:color w:val="000000"/>
          <w:sz w:val="20"/>
          <w:szCs w:val="20"/>
        </w:rPr>
        <w:t>ul. Narbutta 85, 02-524 Warszawa.</w:t>
      </w:r>
    </w:p>
    <w:p w14:paraId="6F85D88C" w14:textId="77777777" w:rsidR="000601A8" w:rsidRPr="00B60F83" w:rsidRDefault="000601A8" w:rsidP="00B60F83">
      <w:pPr>
        <w:spacing w:before="120" w:after="240"/>
        <w:ind w:left="284"/>
        <w:jc w:val="both"/>
        <w:rPr>
          <w:rFonts w:ascii="Arial" w:hAnsi="Arial" w:cs="Arial"/>
          <w:color w:val="000000"/>
          <w:sz w:val="20"/>
          <w:szCs w:val="20"/>
        </w:rPr>
      </w:pPr>
    </w:p>
    <w:p w14:paraId="7CD15F21" w14:textId="77777777" w:rsidR="005230BC" w:rsidRPr="005230BC" w:rsidRDefault="005230BC" w:rsidP="00D71226">
      <w:pPr>
        <w:pStyle w:val="Akapitzlist"/>
        <w:numPr>
          <w:ilvl w:val="0"/>
          <w:numId w:val="5"/>
        </w:numPr>
        <w:spacing w:before="240" w:after="240" w:line="240" w:lineRule="auto"/>
        <w:ind w:left="284" w:hanging="284"/>
        <w:jc w:val="both"/>
        <w:rPr>
          <w:rFonts w:ascii="Arial" w:hAnsi="Arial" w:cs="Arial"/>
          <w:b/>
          <w:bCs/>
          <w:sz w:val="20"/>
          <w:szCs w:val="20"/>
          <w:lang w:eastAsia="pl-PL"/>
        </w:rPr>
      </w:pPr>
      <w:r>
        <w:rPr>
          <w:rFonts w:ascii="Arial" w:hAnsi="Arial" w:cs="Arial"/>
          <w:b/>
          <w:bCs/>
          <w:kern w:val="32"/>
          <w:sz w:val="20"/>
          <w:szCs w:val="20"/>
        </w:rPr>
        <w:t>KRYTERIA OCENY OFERT</w:t>
      </w:r>
    </w:p>
    <w:p w14:paraId="073B60F7" w14:textId="77777777" w:rsidR="005230BC" w:rsidRPr="005230BC" w:rsidRDefault="005230BC" w:rsidP="005230BC">
      <w:pPr>
        <w:pStyle w:val="Akapitzlist"/>
        <w:spacing w:before="240" w:after="240" w:line="240" w:lineRule="auto"/>
        <w:ind w:left="284"/>
        <w:jc w:val="both"/>
        <w:rPr>
          <w:rFonts w:ascii="Arial" w:hAnsi="Arial" w:cs="Arial"/>
          <w:b/>
          <w:bCs/>
          <w:sz w:val="20"/>
          <w:szCs w:val="20"/>
          <w:lang w:eastAsia="pl-PL"/>
        </w:rPr>
      </w:pPr>
    </w:p>
    <w:p w14:paraId="260DA99C" w14:textId="77777777" w:rsidR="00FF78AB" w:rsidRPr="00C56E25" w:rsidRDefault="00FF78AB" w:rsidP="00D71226">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t>Część 1 zamówienia</w:t>
      </w:r>
    </w:p>
    <w:p w14:paraId="0C038D78" w14:textId="054AEA5D" w:rsidR="00B60F83" w:rsidRPr="00772748" w:rsidRDefault="00B60F83"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7F56EEBC" w14:textId="77777777" w:rsidR="00B60F83" w:rsidRPr="00772748" w:rsidRDefault="00B60F83" w:rsidP="00FF78AB">
      <w:pPr>
        <w:pStyle w:val="Akapitzlist"/>
        <w:spacing w:before="240" w:after="240" w:line="240" w:lineRule="auto"/>
        <w:ind w:left="851"/>
        <w:jc w:val="both"/>
        <w:rPr>
          <w:rFonts w:ascii="Arial" w:hAnsi="Arial" w:cs="Arial"/>
          <w:bCs/>
          <w:color w:val="000000" w:themeColor="text1"/>
          <w:sz w:val="20"/>
          <w:szCs w:val="20"/>
        </w:rPr>
      </w:pPr>
    </w:p>
    <w:p w14:paraId="4511A0B3" w14:textId="351602B6" w:rsidR="00B60F83" w:rsidRPr="00772748" w:rsidRDefault="00B60F83" w:rsidP="00FF78AB">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w:t>
      </w:r>
      <w:r w:rsidR="005230BC" w:rsidRPr="00772748">
        <w:rPr>
          <w:rFonts w:ascii="Arial" w:hAnsi="Arial" w:cs="Arial"/>
          <w:bCs/>
          <w:color w:val="000000" w:themeColor="text1"/>
          <w:sz w:val="20"/>
          <w:szCs w:val="20"/>
        </w:rPr>
        <w:t xml:space="preserve"> </w:t>
      </w:r>
      <w:r w:rsidRPr="00772748">
        <w:rPr>
          <w:rFonts w:ascii="Arial" w:hAnsi="Arial" w:cs="Arial"/>
          <w:bCs/>
          <w:color w:val="000000" w:themeColor="text1"/>
          <w:sz w:val="20"/>
          <w:szCs w:val="20"/>
        </w:rPr>
        <w:t>..................................zł</w:t>
      </w:r>
    </w:p>
    <w:p w14:paraId="504EDD5A" w14:textId="4F554F35" w:rsidR="00B60F83" w:rsidRPr="00772748" w:rsidRDefault="00B60F83" w:rsidP="00FF78AB">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sidR="00FF78AB">
        <w:rPr>
          <w:rFonts w:ascii="Arial" w:hAnsi="Arial" w:cs="Arial"/>
          <w:color w:val="000000" w:themeColor="text1"/>
          <w:sz w:val="20"/>
          <w:szCs w:val="20"/>
        </w:rPr>
        <w:t xml:space="preserve"> ........</w:t>
      </w:r>
      <w:r w:rsidRPr="00772748">
        <w:rPr>
          <w:rFonts w:ascii="Arial" w:hAnsi="Arial" w:cs="Arial"/>
          <w:color w:val="000000" w:themeColor="text1"/>
          <w:sz w:val="20"/>
          <w:szCs w:val="20"/>
        </w:rPr>
        <w:t>……………………………………………………</w:t>
      </w:r>
      <w:r w:rsidR="005230BC" w:rsidRPr="00772748">
        <w:rPr>
          <w:rFonts w:ascii="Arial" w:hAnsi="Arial" w:cs="Arial"/>
          <w:color w:val="000000" w:themeColor="text1"/>
          <w:sz w:val="20"/>
          <w:szCs w:val="20"/>
        </w:rPr>
        <w:t>......</w:t>
      </w:r>
      <w:r w:rsidRPr="00772748">
        <w:rPr>
          <w:rFonts w:ascii="Arial" w:hAnsi="Arial" w:cs="Arial"/>
          <w:color w:val="000000" w:themeColor="text1"/>
          <w:sz w:val="20"/>
          <w:szCs w:val="20"/>
        </w:rPr>
        <w:t>………</w:t>
      </w:r>
    </w:p>
    <w:p w14:paraId="57CE8FD6" w14:textId="33892EF4" w:rsidR="00B60F83" w:rsidRPr="00772748" w:rsidRDefault="00772748"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2A70DC2F" w14:textId="77777777" w:rsidR="00D63C57" w:rsidRPr="006D417B" w:rsidRDefault="00D63C57" w:rsidP="00FF78AB">
      <w:pPr>
        <w:pStyle w:val="Akapitzlist"/>
        <w:spacing w:before="240" w:after="240" w:line="240" w:lineRule="auto"/>
        <w:ind w:left="851"/>
        <w:jc w:val="both"/>
        <w:rPr>
          <w:rFonts w:ascii="Arial" w:hAnsi="Arial" w:cs="Arial"/>
          <w:b/>
          <w:bCs/>
          <w:caps/>
          <w:sz w:val="20"/>
          <w:highlight w:val="yellow"/>
        </w:rPr>
      </w:pPr>
    </w:p>
    <w:p w14:paraId="2E25145D" w14:textId="6F3C1760" w:rsidR="00D63C57" w:rsidRDefault="00772748" w:rsidP="00FF78AB">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6F59C232" w14:textId="617BEFF9" w:rsidR="00FF78AB" w:rsidRDefault="00FF78AB" w:rsidP="00FF78AB">
      <w:pPr>
        <w:pStyle w:val="Akapitzlist"/>
        <w:spacing w:before="240" w:after="240" w:line="360" w:lineRule="auto"/>
        <w:ind w:left="851" w:firstLine="425"/>
        <w:jc w:val="both"/>
        <w:rPr>
          <w:rFonts w:ascii="Arial" w:hAnsi="Arial" w:cs="Arial"/>
          <w:sz w:val="20"/>
          <w:szCs w:val="20"/>
          <w:lang w:eastAsia="pl-PL"/>
        </w:rPr>
      </w:pPr>
    </w:p>
    <w:p w14:paraId="02E5529F" w14:textId="434B67F6" w:rsidR="00FF78AB" w:rsidRPr="00C56E25" w:rsidRDefault="00FF78AB" w:rsidP="00FF78AB">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t>Część 2 zamówienia</w:t>
      </w:r>
    </w:p>
    <w:p w14:paraId="329F4ACB"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24052DF5" w14:textId="77777777" w:rsidR="00FF78AB" w:rsidRPr="00772748" w:rsidRDefault="00FF78AB" w:rsidP="00FF78AB">
      <w:pPr>
        <w:pStyle w:val="Akapitzlist"/>
        <w:spacing w:before="240" w:after="240" w:line="240" w:lineRule="auto"/>
        <w:ind w:left="851"/>
        <w:jc w:val="both"/>
        <w:rPr>
          <w:rFonts w:ascii="Arial" w:hAnsi="Arial" w:cs="Arial"/>
          <w:bCs/>
          <w:color w:val="000000" w:themeColor="text1"/>
          <w:sz w:val="20"/>
          <w:szCs w:val="20"/>
        </w:rPr>
      </w:pPr>
    </w:p>
    <w:p w14:paraId="75C0E32C" w14:textId="77777777" w:rsidR="00FF78AB" w:rsidRPr="00772748" w:rsidRDefault="00FF78AB" w:rsidP="00FF78AB">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 ..................................zł</w:t>
      </w:r>
    </w:p>
    <w:p w14:paraId="03D800A8" w14:textId="77777777" w:rsidR="00FF78AB" w:rsidRPr="00772748" w:rsidRDefault="00FF78AB" w:rsidP="00FF78AB">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Pr>
          <w:rFonts w:ascii="Arial" w:hAnsi="Arial" w:cs="Arial"/>
          <w:color w:val="000000" w:themeColor="text1"/>
          <w:sz w:val="20"/>
          <w:szCs w:val="20"/>
        </w:rPr>
        <w:t xml:space="preserve"> ........</w:t>
      </w:r>
      <w:r w:rsidRPr="00772748">
        <w:rPr>
          <w:rFonts w:ascii="Arial" w:hAnsi="Arial" w:cs="Arial"/>
          <w:color w:val="000000" w:themeColor="text1"/>
          <w:sz w:val="20"/>
          <w:szCs w:val="20"/>
        </w:rPr>
        <w:t>……………………………………………………......………</w:t>
      </w:r>
    </w:p>
    <w:p w14:paraId="109DCF47"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11258AA6" w14:textId="77777777" w:rsidR="00FF78AB" w:rsidRPr="006D417B" w:rsidRDefault="00FF78AB" w:rsidP="00FF78AB">
      <w:pPr>
        <w:pStyle w:val="Akapitzlist"/>
        <w:spacing w:before="240" w:after="240" w:line="240" w:lineRule="auto"/>
        <w:ind w:left="851"/>
        <w:jc w:val="both"/>
        <w:rPr>
          <w:rFonts w:ascii="Arial" w:hAnsi="Arial" w:cs="Arial"/>
          <w:b/>
          <w:bCs/>
          <w:caps/>
          <w:sz w:val="20"/>
          <w:highlight w:val="yellow"/>
        </w:rPr>
      </w:pPr>
    </w:p>
    <w:p w14:paraId="6844AA17" w14:textId="77777777" w:rsidR="00FF78AB" w:rsidRDefault="00FF78AB" w:rsidP="00FF78AB">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5A4F96DD" w14:textId="77777777" w:rsidR="00FF78AB" w:rsidRPr="00FF78AB" w:rsidRDefault="00FF78AB" w:rsidP="00FF78AB">
      <w:pPr>
        <w:pStyle w:val="Akapitzlist"/>
        <w:spacing w:before="240" w:after="240" w:line="240" w:lineRule="auto"/>
        <w:jc w:val="both"/>
        <w:rPr>
          <w:rFonts w:ascii="Arial" w:hAnsi="Arial" w:cs="Arial"/>
          <w:b/>
          <w:bCs/>
          <w:sz w:val="20"/>
          <w:szCs w:val="20"/>
          <w:lang w:eastAsia="pl-PL"/>
        </w:rPr>
      </w:pPr>
    </w:p>
    <w:p w14:paraId="3EE028E0" w14:textId="6627E93F" w:rsidR="00FF78AB" w:rsidRPr="00C56E25" w:rsidRDefault="00FF78AB" w:rsidP="00FF78AB">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t>Część 3 zamówienia</w:t>
      </w:r>
    </w:p>
    <w:p w14:paraId="388CF16B"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121659C2" w14:textId="77777777" w:rsidR="00FF78AB" w:rsidRPr="00772748" w:rsidRDefault="00FF78AB" w:rsidP="00FF78AB">
      <w:pPr>
        <w:pStyle w:val="Akapitzlist"/>
        <w:spacing w:before="240" w:after="240" w:line="240" w:lineRule="auto"/>
        <w:ind w:left="851"/>
        <w:jc w:val="both"/>
        <w:rPr>
          <w:rFonts w:ascii="Arial" w:hAnsi="Arial" w:cs="Arial"/>
          <w:bCs/>
          <w:color w:val="000000" w:themeColor="text1"/>
          <w:sz w:val="20"/>
          <w:szCs w:val="20"/>
        </w:rPr>
      </w:pPr>
    </w:p>
    <w:p w14:paraId="7E7E30AE" w14:textId="77777777" w:rsidR="00FF78AB" w:rsidRPr="00772748" w:rsidRDefault="00FF78AB" w:rsidP="00FF78AB">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 ..................................zł</w:t>
      </w:r>
    </w:p>
    <w:p w14:paraId="4A1E6ECF" w14:textId="77777777" w:rsidR="00FF78AB" w:rsidRPr="00772748" w:rsidRDefault="00FF78AB" w:rsidP="00FF78AB">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Pr>
          <w:rFonts w:ascii="Arial" w:hAnsi="Arial" w:cs="Arial"/>
          <w:color w:val="000000" w:themeColor="text1"/>
          <w:sz w:val="20"/>
          <w:szCs w:val="20"/>
        </w:rPr>
        <w:t xml:space="preserve"> ........</w:t>
      </w:r>
      <w:r w:rsidRPr="00772748">
        <w:rPr>
          <w:rFonts w:ascii="Arial" w:hAnsi="Arial" w:cs="Arial"/>
          <w:color w:val="000000" w:themeColor="text1"/>
          <w:sz w:val="20"/>
          <w:szCs w:val="20"/>
        </w:rPr>
        <w:t>……………………………………………………......………</w:t>
      </w:r>
    </w:p>
    <w:p w14:paraId="0C8DCEBF"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37413D2B" w14:textId="77777777" w:rsidR="00FF78AB" w:rsidRPr="006D417B" w:rsidRDefault="00FF78AB" w:rsidP="00FF78AB">
      <w:pPr>
        <w:pStyle w:val="Akapitzlist"/>
        <w:spacing w:before="240" w:after="240" w:line="240" w:lineRule="auto"/>
        <w:ind w:left="851"/>
        <w:jc w:val="both"/>
        <w:rPr>
          <w:rFonts w:ascii="Arial" w:hAnsi="Arial" w:cs="Arial"/>
          <w:b/>
          <w:bCs/>
          <w:caps/>
          <w:sz w:val="20"/>
          <w:highlight w:val="yellow"/>
        </w:rPr>
      </w:pPr>
    </w:p>
    <w:p w14:paraId="5CD474E9" w14:textId="77777777" w:rsidR="00FF78AB" w:rsidRDefault="00FF78AB" w:rsidP="00FF78AB">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6AB20E61" w14:textId="4BDE80CB" w:rsidR="00FF78AB" w:rsidRDefault="00FF78AB" w:rsidP="00FF78AB">
      <w:pPr>
        <w:pStyle w:val="Akapitzlist"/>
        <w:spacing w:before="240" w:after="240" w:line="360" w:lineRule="auto"/>
        <w:ind w:left="851" w:firstLine="425"/>
        <w:jc w:val="both"/>
        <w:rPr>
          <w:rFonts w:ascii="Arial" w:hAnsi="Arial" w:cs="Arial"/>
          <w:sz w:val="20"/>
          <w:szCs w:val="20"/>
          <w:lang w:eastAsia="pl-PL"/>
        </w:rPr>
      </w:pPr>
    </w:p>
    <w:p w14:paraId="62E6AB56" w14:textId="63E96DB0" w:rsidR="00FF78AB" w:rsidRPr="00C56E25" w:rsidRDefault="00FF78AB" w:rsidP="00FF78AB">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t>Część 4 zamówienia</w:t>
      </w:r>
    </w:p>
    <w:p w14:paraId="4647F3C2"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515F3A6F" w14:textId="77777777" w:rsidR="00FF78AB" w:rsidRPr="00772748" w:rsidRDefault="00FF78AB" w:rsidP="00FF78AB">
      <w:pPr>
        <w:pStyle w:val="Akapitzlist"/>
        <w:spacing w:before="240" w:after="240" w:line="240" w:lineRule="auto"/>
        <w:ind w:left="851"/>
        <w:jc w:val="both"/>
        <w:rPr>
          <w:rFonts w:ascii="Arial" w:hAnsi="Arial" w:cs="Arial"/>
          <w:bCs/>
          <w:color w:val="000000" w:themeColor="text1"/>
          <w:sz w:val="20"/>
          <w:szCs w:val="20"/>
        </w:rPr>
      </w:pPr>
    </w:p>
    <w:p w14:paraId="4D518FD0" w14:textId="77777777" w:rsidR="00FF78AB" w:rsidRPr="00772748" w:rsidRDefault="00FF78AB" w:rsidP="00FF78AB">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 ..................................zł</w:t>
      </w:r>
    </w:p>
    <w:p w14:paraId="4D06F016" w14:textId="77777777" w:rsidR="00FF78AB" w:rsidRPr="00772748" w:rsidRDefault="00FF78AB" w:rsidP="00FF78AB">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Pr>
          <w:rFonts w:ascii="Arial" w:hAnsi="Arial" w:cs="Arial"/>
          <w:color w:val="000000" w:themeColor="text1"/>
          <w:sz w:val="20"/>
          <w:szCs w:val="20"/>
        </w:rPr>
        <w:t xml:space="preserve"> ........</w:t>
      </w:r>
      <w:r w:rsidRPr="00772748">
        <w:rPr>
          <w:rFonts w:ascii="Arial" w:hAnsi="Arial" w:cs="Arial"/>
          <w:color w:val="000000" w:themeColor="text1"/>
          <w:sz w:val="20"/>
          <w:szCs w:val="20"/>
        </w:rPr>
        <w:t>……………………………………………………......………</w:t>
      </w:r>
    </w:p>
    <w:p w14:paraId="1E354773" w14:textId="77777777" w:rsidR="00FF78AB" w:rsidRPr="00772748" w:rsidRDefault="00FF78AB" w:rsidP="00FF78AB">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7D02B6E1" w14:textId="77777777" w:rsidR="00FF78AB" w:rsidRPr="006D417B" w:rsidRDefault="00FF78AB" w:rsidP="00FF78AB">
      <w:pPr>
        <w:pStyle w:val="Akapitzlist"/>
        <w:spacing w:before="240" w:after="240" w:line="240" w:lineRule="auto"/>
        <w:ind w:left="851"/>
        <w:jc w:val="both"/>
        <w:rPr>
          <w:rFonts w:ascii="Arial" w:hAnsi="Arial" w:cs="Arial"/>
          <w:b/>
          <w:bCs/>
          <w:caps/>
          <w:sz w:val="20"/>
          <w:highlight w:val="yellow"/>
        </w:rPr>
      </w:pPr>
    </w:p>
    <w:p w14:paraId="6C2EC71A" w14:textId="0366C279" w:rsidR="00FF78AB" w:rsidRDefault="00FF78AB" w:rsidP="00FF78AB">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606D501C" w14:textId="2B63A630" w:rsidR="004A4B5F" w:rsidRPr="00C56E25" w:rsidRDefault="004A4B5F" w:rsidP="004A4B5F">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lastRenderedPageBreak/>
        <w:t>Część 5 zamówienia</w:t>
      </w:r>
    </w:p>
    <w:p w14:paraId="5CA73782" w14:textId="77777777" w:rsidR="004A4B5F" w:rsidRPr="00772748" w:rsidRDefault="004A4B5F" w:rsidP="004A4B5F">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1609614D" w14:textId="77777777" w:rsidR="004A4B5F" w:rsidRPr="00772748" w:rsidRDefault="004A4B5F" w:rsidP="004A4B5F">
      <w:pPr>
        <w:pStyle w:val="Akapitzlist"/>
        <w:spacing w:before="240" w:after="240" w:line="240" w:lineRule="auto"/>
        <w:ind w:left="851"/>
        <w:jc w:val="both"/>
        <w:rPr>
          <w:rFonts w:ascii="Arial" w:hAnsi="Arial" w:cs="Arial"/>
          <w:bCs/>
          <w:color w:val="000000" w:themeColor="text1"/>
          <w:sz w:val="20"/>
          <w:szCs w:val="20"/>
        </w:rPr>
      </w:pPr>
    </w:p>
    <w:p w14:paraId="00E6901B" w14:textId="77777777" w:rsidR="004A4B5F" w:rsidRPr="00772748" w:rsidRDefault="004A4B5F" w:rsidP="004A4B5F">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 ..................................zł</w:t>
      </w:r>
    </w:p>
    <w:p w14:paraId="28331A13" w14:textId="77777777" w:rsidR="004A4B5F" w:rsidRPr="00772748" w:rsidRDefault="004A4B5F" w:rsidP="004A4B5F">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Pr>
          <w:rFonts w:ascii="Arial" w:hAnsi="Arial" w:cs="Arial"/>
          <w:color w:val="000000" w:themeColor="text1"/>
          <w:sz w:val="20"/>
          <w:szCs w:val="20"/>
        </w:rPr>
        <w:t xml:space="preserve"> ........</w:t>
      </w:r>
      <w:r w:rsidRPr="00772748">
        <w:rPr>
          <w:rFonts w:ascii="Arial" w:hAnsi="Arial" w:cs="Arial"/>
          <w:color w:val="000000" w:themeColor="text1"/>
          <w:sz w:val="20"/>
          <w:szCs w:val="20"/>
        </w:rPr>
        <w:t>……………………………………………………......………</w:t>
      </w:r>
    </w:p>
    <w:p w14:paraId="4B7C2292" w14:textId="77777777" w:rsidR="004A4B5F" w:rsidRPr="00772748" w:rsidRDefault="004A4B5F" w:rsidP="004A4B5F">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74470DF2" w14:textId="77777777" w:rsidR="004A4B5F" w:rsidRPr="006D417B" w:rsidRDefault="004A4B5F" w:rsidP="004A4B5F">
      <w:pPr>
        <w:pStyle w:val="Akapitzlist"/>
        <w:spacing w:before="240" w:after="240" w:line="240" w:lineRule="auto"/>
        <w:ind w:left="851"/>
        <w:jc w:val="both"/>
        <w:rPr>
          <w:rFonts w:ascii="Arial" w:hAnsi="Arial" w:cs="Arial"/>
          <w:b/>
          <w:bCs/>
          <w:caps/>
          <w:sz w:val="20"/>
          <w:highlight w:val="yellow"/>
        </w:rPr>
      </w:pPr>
    </w:p>
    <w:p w14:paraId="64EEE969" w14:textId="77777777" w:rsidR="004A4B5F" w:rsidRDefault="004A4B5F" w:rsidP="004A4B5F">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183F5521" w14:textId="50B19D2B" w:rsidR="004A4B5F" w:rsidRDefault="004A4B5F" w:rsidP="00FF78AB">
      <w:pPr>
        <w:pStyle w:val="Akapitzlist"/>
        <w:spacing w:before="240" w:after="240" w:line="360" w:lineRule="auto"/>
        <w:ind w:left="851" w:firstLine="425"/>
        <w:jc w:val="both"/>
        <w:rPr>
          <w:rFonts w:ascii="Arial" w:hAnsi="Arial" w:cs="Arial"/>
          <w:sz w:val="20"/>
          <w:szCs w:val="20"/>
          <w:lang w:eastAsia="pl-PL"/>
        </w:rPr>
      </w:pPr>
    </w:p>
    <w:p w14:paraId="28EB37DC" w14:textId="076F980E" w:rsidR="004A4B5F" w:rsidRPr="00C56E25" w:rsidRDefault="004A4B5F" w:rsidP="004A4B5F">
      <w:pPr>
        <w:pStyle w:val="Akapitzlist"/>
        <w:numPr>
          <w:ilvl w:val="0"/>
          <w:numId w:val="8"/>
        </w:numPr>
        <w:spacing w:before="240" w:after="240" w:line="240" w:lineRule="auto"/>
        <w:jc w:val="both"/>
        <w:rPr>
          <w:rFonts w:ascii="Arial" w:hAnsi="Arial" w:cs="Arial"/>
          <w:b/>
          <w:bCs/>
          <w:lang w:eastAsia="pl-PL"/>
        </w:rPr>
      </w:pPr>
      <w:r w:rsidRPr="00C56E25">
        <w:rPr>
          <w:rFonts w:ascii="Arial" w:hAnsi="Arial" w:cs="Arial"/>
          <w:b/>
          <w:bCs/>
          <w:kern w:val="32"/>
        </w:rPr>
        <w:t>Część 6 zamówienia</w:t>
      </w:r>
    </w:p>
    <w:p w14:paraId="62CAC424" w14:textId="77777777" w:rsidR="004A4B5F" w:rsidRPr="00772748" w:rsidRDefault="004A4B5F" w:rsidP="004A4B5F">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bCs/>
          <w:kern w:val="32"/>
          <w:sz w:val="20"/>
          <w:szCs w:val="20"/>
        </w:rPr>
        <w:t>OFEROWANA CENA (C)</w:t>
      </w:r>
    </w:p>
    <w:p w14:paraId="17D39563" w14:textId="77777777" w:rsidR="004A4B5F" w:rsidRPr="00772748" w:rsidRDefault="004A4B5F" w:rsidP="004A4B5F">
      <w:pPr>
        <w:pStyle w:val="Akapitzlist"/>
        <w:spacing w:before="240" w:after="240" w:line="240" w:lineRule="auto"/>
        <w:ind w:left="851"/>
        <w:jc w:val="both"/>
        <w:rPr>
          <w:rFonts w:ascii="Arial" w:hAnsi="Arial" w:cs="Arial"/>
          <w:bCs/>
          <w:color w:val="000000" w:themeColor="text1"/>
          <w:sz w:val="20"/>
          <w:szCs w:val="20"/>
        </w:rPr>
      </w:pPr>
    </w:p>
    <w:p w14:paraId="2B16B78E" w14:textId="77777777" w:rsidR="004A4B5F" w:rsidRPr="00772748" w:rsidRDefault="004A4B5F" w:rsidP="004A4B5F">
      <w:pPr>
        <w:pStyle w:val="Akapitzlist"/>
        <w:spacing w:before="240" w:after="0" w:line="360" w:lineRule="auto"/>
        <w:ind w:left="851" w:firstLine="425"/>
        <w:jc w:val="both"/>
        <w:rPr>
          <w:rFonts w:ascii="Arial" w:hAnsi="Arial" w:cs="Arial"/>
          <w:bCs/>
          <w:kern w:val="32"/>
          <w:sz w:val="20"/>
          <w:szCs w:val="20"/>
        </w:rPr>
      </w:pPr>
      <w:r w:rsidRPr="00772748">
        <w:rPr>
          <w:rFonts w:ascii="Arial" w:hAnsi="Arial" w:cs="Arial"/>
          <w:bCs/>
          <w:color w:val="000000" w:themeColor="text1"/>
          <w:sz w:val="20"/>
          <w:szCs w:val="20"/>
        </w:rPr>
        <w:t>OFERUJEMY wykonanie przedmiotu zamówienia za cenę brutto: ..................................zł</w:t>
      </w:r>
    </w:p>
    <w:p w14:paraId="218C8C18" w14:textId="77777777" w:rsidR="004A4B5F" w:rsidRPr="00772748" w:rsidRDefault="004A4B5F" w:rsidP="004A4B5F">
      <w:pPr>
        <w:snapToGrid w:val="0"/>
        <w:spacing w:after="240" w:line="360" w:lineRule="auto"/>
        <w:ind w:left="851" w:firstLine="425"/>
        <w:jc w:val="both"/>
        <w:rPr>
          <w:rFonts w:ascii="Arial" w:hAnsi="Arial" w:cs="Arial"/>
          <w:b/>
          <w:bCs/>
          <w:kern w:val="32"/>
          <w:sz w:val="20"/>
          <w:szCs w:val="20"/>
        </w:rPr>
      </w:pPr>
      <w:r w:rsidRPr="00772748">
        <w:rPr>
          <w:rFonts w:ascii="Arial" w:hAnsi="Arial" w:cs="Arial"/>
          <w:color w:val="000000" w:themeColor="text1"/>
          <w:sz w:val="20"/>
          <w:szCs w:val="20"/>
        </w:rPr>
        <w:t>Słownie brutto złotych:</w:t>
      </w:r>
      <w:r>
        <w:rPr>
          <w:rFonts w:ascii="Arial" w:hAnsi="Arial" w:cs="Arial"/>
          <w:color w:val="000000" w:themeColor="text1"/>
          <w:sz w:val="20"/>
          <w:szCs w:val="20"/>
        </w:rPr>
        <w:t xml:space="preserve"> ........</w:t>
      </w:r>
      <w:r w:rsidRPr="00772748">
        <w:rPr>
          <w:rFonts w:ascii="Arial" w:hAnsi="Arial" w:cs="Arial"/>
          <w:color w:val="000000" w:themeColor="text1"/>
          <w:sz w:val="20"/>
          <w:szCs w:val="20"/>
        </w:rPr>
        <w:t>……………………………………………………......………</w:t>
      </w:r>
    </w:p>
    <w:p w14:paraId="27E72F77" w14:textId="77777777" w:rsidR="004A4B5F" w:rsidRPr="00772748" w:rsidRDefault="004A4B5F" w:rsidP="004A4B5F">
      <w:pPr>
        <w:pStyle w:val="Akapitzlist"/>
        <w:numPr>
          <w:ilvl w:val="0"/>
          <w:numId w:val="53"/>
        </w:numPr>
        <w:spacing w:before="240" w:after="240" w:line="240" w:lineRule="auto"/>
        <w:ind w:left="851" w:firstLine="0"/>
        <w:jc w:val="both"/>
        <w:rPr>
          <w:rFonts w:ascii="Arial" w:hAnsi="Arial" w:cs="Arial"/>
          <w:b/>
          <w:bCs/>
          <w:sz w:val="20"/>
          <w:szCs w:val="20"/>
          <w:lang w:eastAsia="pl-PL"/>
        </w:rPr>
      </w:pPr>
      <w:r w:rsidRPr="00772748">
        <w:rPr>
          <w:rFonts w:ascii="Arial" w:hAnsi="Arial" w:cs="Arial"/>
          <w:b/>
          <w:sz w:val="20"/>
          <w:szCs w:val="20"/>
        </w:rPr>
        <w:t>DŁUGOŚĆ GWARANCJI PONAD WYMAGANY OKRES (D)</w:t>
      </w:r>
    </w:p>
    <w:p w14:paraId="6B14AB4A" w14:textId="77777777" w:rsidR="004A4B5F" w:rsidRPr="006D417B" w:rsidRDefault="004A4B5F" w:rsidP="004A4B5F">
      <w:pPr>
        <w:pStyle w:val="Akapitzlist"/>
        <w:spacing w:before="240" w:after="240" w:line="240" w:lineRule="auto"/>
        <w:ind w:left="851"/>
        <w:jc w:val="both"/>
        <w:rPr>
          <w:rFonts w:ascii="Arial" w:hAnsi="Arial" w:cs="Arial"/>
          <w:b/>
          <w:bCs/>
          <w:caps/>
          <w:sz w:val="20"/>
          <w:highlight w:val="yellow"/>
        </w:rPr>
      </w:pPr>
    </w:p>
    <w:p w14:paraId="12FC2587" w14:textId="77777777" w:rsidR="004A4B5F" w:rsidRDefault="004A4B5F" w:rsidP="004A4B5F">
      <w:pPr>
        <w:pStyle w:val="Akapitzlist"/>
        <w:spacing w:before="240" w:after="240" w:line="360" w:lineRule="auto"/>
        <w:ind w:left="851" w:firstLine="425"/>
        <w:jc w:val="both"/>
        <w:rPr>
          <w:rFonts w:ascii="Arial" w:hAnsi="Arial" w:cs="Arial"/>
          <w:sz w:val="20"/>
          <w:szCs w:val="20"/>
          <w:lang w:eastAsia="pl-PL"/>
        </w:rPr>
      </w:pPr>
      <w:r w:rsidRPr="00772748">
        <w:rPr>
          <w:rFonts w:ascii="Arial" w:hAnsi="Arial" w:cs="Arial"/>
          <w:sz w:val="20"/>
          <w:szCs w:val="20"/>
          <w:lang w:eastAsia="pl-PL"/>
        </w:rPr>
        <w:t>Zapewniamy + ………… dodatkowy rok gwarancji powyżej minimum</w:t>
      </w:r>
    </w:p>
    <w:p w14:paraId="5C268C24" w14:textId="77777777" w:rsidR="004A4B5F" w:rsidRDefault="004A4B5F" w:rsidP="00FF78AB">
      <w:pPr>
        <w:pStyle w:val="Akapitzlist"/>
        <w:spacing w:before="240" w:after="240" w:line="360" w:lineRule="auto"/>
        <w:ind w:left="851" w:firstLine="425"/>
        <w:jc w:val="both"/>
        <w:rPr>
          <w:rFonts w:ascii="Arial" w:hAnsi="Arial" w:cs="Arial"/>
          <w:sz w:val="20"/>
          <w:szCs w:val="20"/>
          <w:lang w:eastAsia="pl-PL"/>
        </w:rPr>
      </w:pPr>
    </w:p>
    <w:p w14:paraId="5F8AF605" w14:textId="77777777" w:rsidR="005230BC" w:rsidRPr="00B60F83" w:rsidRDefault="005230BC" w:rsidP="00D63C57">
      <w:pPr>
        <w:pStyle w:val="Akapitzlist"/>
        <w:spacing w:before="240" w:after="240" w:line="240" w:lineRule="auto"/>
        <w:ind w:left="284"/>
        <w:jc w:val="both"/>
        <w:rPr>
          <w:rFonts w:ascii="Arial" w:hAnsi="Arial" w:cs="Arial"/>
          <w:b/>
          <w:bCs/>
          <w:sz w:val="20"/>
          <w:szCs w:val="20"/>
          <w:lang w:eastAsia="pl-PL"/>
        </w:rPr>
      </w:pPr>
    </w:p>
    <w:p w14:paraId="710D0D88" w14:textId="77777777" w:rsidR="005230BC" w:rsidRPr="005230BC" w:rsidRDefault="005230BC" w:rsidP="00D71226">
      <w:pPr>
        <w:pStyle w:val="Akapitzlist"/>
        <w:numPr>
          <w:ilvl w:val="0"/>
          <w:numId w:val="5"/>
        </w:numPr>
        <w:spacing w:before="240" w:after="240" w:line="360" w:lineRule="auto"/>
        <w:ind w:left="284" w:hanging="284"/>
        <w:jc w:val="both"/>
        <w:rPr>
          <w:rFonts w:ascii="Arial" w:hAnsi="Arial" w:cs="Arial"/>
          <w:b/>
          <w:bCs/>
          <w:sz w:val="20"/>
          <w:szCs w:val="20"/>
          <w:lang w:eastAsia="pl-PL"/>
        </w:rPr>
      </w:pPr>
      <w:r w:rsidRPr="005230BC">
        <w:rPr>
          <w:rFonts w:ascii="Arial" w:hAnsi="Arial" w:cs="Arial"/>
          <w:b/>
          <w:kern w:val="32"/>
          <w:sz w:val="20"/>
          <w:szCs w:val="20"/>
        </w:rPr>
        <w:t>POTWIERDZENIE SPEŁNIENIA WYMOGÓW ZAMAWIAJĄCEGO</w:t>
      </w:r>
    </w:p>
    <w:p w14:paraId="1CCD13F1" w14:textId="77777777" w:rsidR="006C5495" w:rsidRPr="006C5495" w:rsidRDefault="006C5495" w:rsidP="00D71226">
      <w:pPr>
        <w:pStyle w:val="Akapitzlist"/>
        <w:numPr>
          <w:ilvl w:val="0"/>
          <w:numId w:val="6"/>
        </w:numPr>
        <w:spacing w:after="0"/>
        <w:ind w:left="714" w:hanging="357"/>
        <w:jc w:val="both"/>
        <w:rPr>
          <w:rFonts w:ascii="Arial" w:hAnsi="Arial" w:cs="Arial"/>
          <w:sz w:val="20"/>
          <w:szCs w:val="20"/>
          <w:lang w:eastAsia="pl-PL"/>
        </w:rPr>
      </w:pPr>
      <w:r w:rsidRPr="006C5495">
        <w:rPr>
          <w:rFonts w:ascii="Arial" w:hAnsi="Arial" w:cs="Arial"/>
          <w:sz w:val="20"/>
          <w:szCs w:val="20"/>
          <w:lang w:eastAsia="pl-PL"/>
        </w:rPr>
        <w:t>Oferuję przedmiot zamówienia spełniający wszystkie wymogi opisane przez Zamawiającego w SWZ.</w:t>
      </w:r>
    </w:p>
    <w:p w14:paraId="0282D002" w14:textId="62F77D23" w:rsidR="006C5495" w:rsidRPr="006C5495" w:rsidRDefault="006C5495" w:rsidP="00D71226">
      <w:pPr>
        <w:pStyle w:val="Akapitzlist"/>
        <w:numPr>
          <w:ilvl w:val="0"/>
          <w:numId w:val="6"/>
        </w:numPr>
        <w:spacing w:after="0"/>
        <w:jc w:val="both"/>
        <w:rPr>
          <w:rFonts w:ascii="Arial" w:hAnsi="Arial" w:cs="Arial"/>
          <w:sz w:val="20"/>
          <w:szCs w:val="20"/>
          <w:lang w:eastAsia="pl-PL"/>
        </w:rPr>
      </w:pPr>
      <w:r w:rsidRPr="006C5495">
        <w:rPr>
          <w:rFonts w:ascii="Arial" w:hAnsi="Arial" w:cs="Arial"/>
          <w:sz w:val="20"/>
          <w:szCs w:val="20"/>
          <w:lang w:eastAsia="pl-PL"/>
        </w:rPr>
        <w:t xml:space="preserve">Oświadczam, że zrealizuję zamówienie w terminie wskazanym w SWZ </w:t>
      </w:r>
      <w:proofErr w:type="spellStart"/>
      <w:r w:rsidRPr="00A631EB">
        <w:rPr>
          <w:rFonts w:ascii="Arial" w:hAnsi="Arial" w:cs="Arial"/>
          <w:sz w:val="20"/>
          <w:szCs w:val="20"/>
          <w:lang w:eastAsia="pl-PL"/>
        </w:rPr>
        <w:t>tj</w:t>
      </w:r>
      <w:proofErr w:type="spellEnd"/>
      <w:r w:rsidRPr="00A631EB">
        <w:rPr>
          <w:rFonts w:ascii="Arial" w:hAnsi="Arial" w:cs="Arial"/>
          <w:sz w:val="20"/>
          <w:szCs w:val="20"/>
          <w:lang w:eastAsia="pl-PL"/>
        </w:rPr>
        <w:t xml:space="preserve"> </w:t>
      </w:r>
      <w:r w:rsidR="007971CF">
        <w:rPr>
          <w:rFonts w:ascii="Arial" w:hAnsi="Arial" w:cs="Arial"/>
          <w:sz w:val="20"/>
          <w:szCs w:val="20"/>
          <w:lang w:eastAsia="pl-PL"/>
        </w:rPr>
        <w:t xml:space="preserve">do </w:t>
      </w:r>
      <w:r w:rsidRPr="00A631EB">
        <w:rPr>
          <w:rFonts w:ascii="Arial" w:hAnsi="Arial" w:cs="Arial"/>
          <w:sz w:val="20"/>
          <w:szCs w:val="20"/>
          <w:lang w:eastAsia="pl-PL"/>
        </w:rPr>
        <w:t>8 tygodni.</w:t>
      </w:r>
      <w:r w:rsidRPr="006C5495">
        <w:rPr>
          <w:rFonts w:ascii="Arial" w:hAnsi="Arial" w:cs="Arial"/>
          <w:b/>
          <w:sz w:val="20"/>
          <w:szCs w:val="20"/>
          <w:lang w:eastAsia="pl-PL"/>
        </w:rPr>
        <w:t xml:space="preserve"> </w:t>
      </w:r>
      <w:r w:rsidRPr="006C5495">
        <w:rPr>
          <w:rFonts w:ascii="Arial" w:hAnsi="Arial" w:cs="Arial"/>
          <w:sz w:val="20"/>
          <w:szCs w:val="20"/>
          <w:lang w:eastAsia="pl-PL"/>
        </w:rPr>
        <w:t xml:space="preserve"> </w:t>
      </w:r>
    </w:p>
    <w:p w14:paraId="6F728CD4" w14:textId="77777777" w:rsidR="006C5495" w:rsidRPr="006C5495" w:rsidRDefault="006C5495" w:rsidP="00D71226">
      <w:pPr>
        <w:pStyle w:val="Akapitzlist"/>
        <w:numPr>
          <w:ilvl w:val="0"/>
          <w:numId w:val="6"/>
        </w:numPr>
        <w:spacing w:after="0"/>
        <w:jc w:val="both"/>
        <w:rPr>
          <w:rFonts w:ascii="Arial" w:hAnsi="Arial" w:cs="Arial"/>
          <w:sz w:val="20"/>
          <w:szCs w:val="20"/>
          <w:lang w:eastAsia="pl-PL"/>
        </w:rPr>
      </w:pPr>
      <w:r w:rsidRPr="006C5495">
        <w:rPr>
          <w:rFonts w:ascii="Arial" w:hAnsi="Arial" w:cs="Arial"/>
          <w:sz w:val="20"/>
          <w:szCs w:val="20"/>
          <w:lang w:eastAsia="pl-PL"/>
        </w:rPr>
        <w:t>Informuje, że wybór oferty:</w:t>
      </w:r>
    </w:p>
    <w:p w14:paraId="18919263" w14:textId="77777777" w:rsidR="006C5495" w:rsidRPr="006C5495" w:rsidRDefault="006C5495" w:rsidP="00D71226">
      <w:pPr>
        <w:pStyle w:val="Akapitzlist"/>
        <w:numPr>
          <w:ilvl w:val="0"/>
          <w:numId w:val="7"/>
        </w:numPr>
        <w:tabs>
          <w:tab w:val="num" w:pos="720"/>
        </w:tabs>
        <w:spacing w:after="0"/>
        <w:jc w:val="both"/>
        <w:rPr>
          <w:rFonts w:ascii="Arial" w:hAnsi="Arial" w:cs="Arial"/>
          <w:sz w:val="20"/>
          <w:szCs w:val="20"/>
          <w:lang w:eastAsia="pl-PL"/>
        </w:rPr>
      </w:pPr>
      <w:r w:rsidRPr="006C5495">
        <w:rPr>
          <w:rFonts w:ascii="Arial" w:hAnsi="Arial" w:cs="Arial"/>
          <w:sz w:val="20"/>
          <w:szCs w:val="20"/>
          <w:lang w:eastAsia="pl-PL"/>
        </w:rPr>
        <w:t>nie będzie prowadzić do powstania u Zamawiającego obowiązku podatkowego, zgodnie z przepisami o podatku od towarów i usług*;</w:t>
      </w:r>
    </w:p>
    <w:p w14:paraId="23A9A3A1" w14:textId="77777777" w:rsidR="006C5495" w:rsidRPr="006C5495" w:rsidRDefault="006C5495" w:rsidP="00D71226">
      <w:pPr>
        <w:pStyle w:val="Akapitzlist"/>
        <w:numPr>
          <w:ilvl w:val="0"/>
          <w:numId w:val="7"/>
        </w:numPr>
        <w:tabs>
          <w:tab w:val="num" w:pos="720"/>
        </w:tabs>
        <w:spacing w:after="0"/>
        <w:jc w:val="both"/>
        <w:rPr>
          <w:rFonts w:ascii="Arial" w:hAnsi="Arial" w:cs="Arial"/>
          <w:sz w:val="20"/>
          <w:szCs w:val="20"/>
          <w:lang w:eastAsia="pl-PL"/>
        </w:rPr>
      </w:pPr>
      <w:r w:rsidRPr="006C5495">
        <w:rPr>
          <w:rFonts w:ascii="Arial" w:hAnsi="Arial" w:cs="Arial"/>
          <w:sz w:val="20"/>
          <w:szCs w:val="20"/>
          <w:lang w:eastAsia="pl-PL"/>
        </w:rPr>
        <w:t>będzie prowadzić do powstania u Zamawiającego obowiązku podatkowego, zgodnie z przepisami o podatku od towarów i usług, w zakresie następujących towarów i usług:* (</w:t>
      </w:r>
      <w:r w:rsidRPr="006C5495">
        <w:rPr>
          <w:rFonts w:ascii="Arial" w:hAnsi="Arial" w:cs="Arial"/>
          <w:b/>
          <w:bCs/>
          <w:sz w:val="20"/>
          <w:szCs w:val="20"/>
          <w:lang w:eastAsia="pl-PL"/>
        </w:rPr>
        <w:t>niepotrzebne skreślić, a wymagane pola uzupełnić jeśli dotyczy</w:t>
      </w:r>
      <w:r w:rsidRPr="006C5495">
        <w:rPr>
          <w:rFonts w:ascii="Arial" w:hAnsi="Arial" w:cs="Arial"/>
          <w:sz w:val="20"/>
          <w:szCs w:val="20"/>
          <w:lang w:eastAsia="pl-PL"/>
        </w:rPr>
        <w:t>)</w:t>
      </w:r>
    </w:p>
    <w:p w14:paraId="3DF70BCA" w14:textId="77777777" w:rsidR="006C5495" w:rsidRPr="006C5495" w:rsidRDefault="006C5495" w:rsidP="006C5495">
      <w:pPr>
        <w:pStyle w:val="Akapitzlist"/>
        <w:tabs>
          <w:tab w:val="num" w:pos="720"/>
        </w:tabs>
        <w:spacing w:after="0" w:line="240" w:lineRule="auto"/>
        <w:ind w:left="1069"/>
        <w:jc w:val="both"/>
        <w:rPr>
          <w:rFonts w:ascii="Arial" w:hAnsi="Arial" w:cs="Arial"/>
          <w:b/>
          <w:sz w:val="20"/>
          <w:szCs w:val="20"/>
          <w:lang w:eastAsia="pl-PL"/>
        </w:rPr>
      </w:pPr>
    </w:p>
    <w:p w14:paraId="498C15FB" w14:textId="77777777" w:rsidR="006C5495" w:rsidRPr="002B4A3B" w:rsidRDefault="006C5495" w:rsidP="006C5495">
      <w:pPr>
        <w:tabs>
          <w:tab w:val="num" w:pos="720"/>
        </w:tabs>
        <w:spacing w:after="0" w:line="240" w:lineRule="auto"/>
        <w:ind w:left="720"/>
        <w:jc w:val="both"/>
        <w:rPr>
          <w:rFonts w:ascii="Arial" w:hAnsi="Arial" w:cs="Arial"/>
          <w:b/>
          <w:sz w:val="20"/>
          <w:szCs w:val="20"/>
          <w:lang w:eastAsia="pl-PL"/>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3969"/>
        <w:gridCol w:w="4394"/>
      </w:tblGrid>
      <w:tr w:rsidR="006C5495" w:rsidRPr="002B4A3B" w14:paraId="6E655FA4" w14:textId="77777777" w:rsidTr="00402860">
        <w:tc>
          <w:tcPr>
            <w:tcW w:w="709" w:type="dxa"/>
            <w:vAlign w:val="center"/>
          </w:tcPr>
          <w:p w14:paraId="1E34109B" w14:textId="77777777" w:rsidR="006C5495" w:rsidRPr="002B4A3B" w:rsidRDefault="006C5495" w:rsidP="00402860">
            <w:pPr>
              <w:spacing w:after="0" w:line="240" w:lineRule="auto"/>
              <w:jc w:val="center"/>
              <w:rPr>
                <w:rFonts w:ascii="Arial" w:hAnsi="Arial" w:cs="Arial"/>
                <w:sz w:val="20"/>
                <w:szCs w:val="20"/>
                <w:lang w:eastAsia="pl-PL"/>
              </w:rPr>
            </w:pPr>
            <w:r w:rsidRPr="002B4A3B">
              <w:rPr>
                <w:rFonts w:ascii="Arial" w:hAnsi="Arial" w:cs="Arial"/>
                <w:sz w:val="20"/>
                <w:szCs w:val="20"/>
                <w:lang w:eastAsia="pl-PL"/>
              </w:rPr>
              <w:t>L.p.</w:t>
            </w:r>
          </w:p>
        </w:tc>
        <w:tc>
          <w:tcPr>
            <w:tcW w:w="3969" w:type="dxa"/>
            <w:vAlign w:val="center"/>
          </w:tcPr>
          <w:p w14:paraId="4E6DDCA7" w14:textId="77777777" w:rsidR="006C5495" w:rsidRPr="002B4A3B" w:rsidRDefault="006C5495" w:rsidP="00402860">
            <w:pPr>
              <w:spacing w:after="0" w:line="240" w:lineRule="auto"/>
              <w:jc w:val="center"/>
              <w:rPr>
                <w:rFonts w:ascii="Arial" w:hAnsi="Arial" w:cs="Arial"/>
                <w:sz w:val="20"/>
                <w:szCs w:val="20"/>
                <w:lang w:eastAsia="pl-PL"/>
              </w:rPr>
            </w:pPr>
            <w:r w:rsidRPr="002B4A3B">
              <w:rPr>
                <w:rFonts w:ascii="Arial" w:hAnsi="Arial" w:cs="Arial"/>
                <w:sz w:val="20"/>
                <w:szCs w:val="20"/>
                <w:lang w:eastAsia="pl-PL"/>
              </w:rPr>
              <w:t>Nazwa towaru/usługi</w:t>
            </w:r>
          </w:p>
        </w:tc>
        <w:tc>
          <w:tcPr>
            <w:tcW w:w="4394" w:type="dxa"/>
            <w:vAlign w:val="center"/>
          </w:tcPr>
          <w:p w14:paraId="67B6E468" w14:textId="77777777" w:rsidR="006C5495" w:rsidRPr="002B4A3B" w:rsidRDefault="006C5495" w:rsidP="00402860">
            <w:pPr>
              <w:spacing w:after="0" w:line="240" w:lineRule="auto"/>
              <w:jc w:val="center"/>
              <w:rPr>
                <w:rFonts w:ascii="Arial" w:hAnsi="Arial" w:cs="Arial"/>
                <w:sz w:val="20"/>
                <w:szCs w:val="20"/>
                <w:lang w:eastAsia="pl-PL"/>
              </w:rPr>
            </w:pPr>
            <w:r w:rsidRPr="002B4A3B">
              <w:rPr>
                <w:rFonts w:ascii="Arial" w:hAnsi="Arial" w:cs="Arial"/>
                <w:sz w:val="20"/>
                <w:szCs w:val="20"/>
                <w:lang w:eastAsia="pl-PL"/>
              </w:rPr>
              <w:t>Wartość towaru/usługi netto (bez podatku VAT)</w:t>
            </w:r>
          </w:p>
        </w:tc>
      </w:tr>
      <w:tr w:rsidR="006C5495" w:rsidRPr="002B4A3B" w14:paraId="0941D1F5" w14:textId="77777777" w:rsidTr="00402860">
        <w:tc>
          <w:tcPr>
            <w:tcW w:w="709" w:type="dxa"/>
          </w:tcPr>
          <w:p w14:paraId="42130C11" w14:textId="77777777" w:rsidR="006C5495" w:rsidRPr="002B4A3B" w:rsidRDefault="006C5495" w:rsidP="00402860">
            <w:pPr>
              <w:spacing w:after="0" w:line="240" w:lineRule="auto"/>
              <w:jc w:val="both"/>
              <w:rPr>
                <w:rFonts w:ascii="Arial" w:hAnsi="Arial" w:cs="Arial"/>
                <w:sz w:val="20"/>
                <w:szCs w:val="20"/>
                <w:lang w:eastAsia="pl-PL"/>
              </w:rPr>
            </w:pPr>
          </w:p>
        </w:tc>
        <w:tc>
          <w:tcPr>
            <w:tcW w:w="3969" w:type="dxa"/>
          </w:tcPr>
          <w:p w14:paraId="6FC2BAD2" w14:textId="77777777" w:rsidR="006C5495" w:rsidRPr="002B4A3B" w:rsidRDefault="006C5495" w:rsidP="00402860">
            <w:pPr>
              <w:spacing w:after="0" w:line="240" w:lineRule="auto"/>
              <w:jc w:val="both"/>
              <w:rPr>
                <w:rFonts w:ascii="Arial" w:hAnsi="Arial" w:cs="Arial"/>
                <w:sz w:val="20"/>
                <w:szCs w:val="20"/>
                <w:lang w:eastAsia="pl-PL"/>
              </w:rPr>
            </w:pPr>
          </w:p>
          <w:p w14:paraId="1C85F18B" w14:textId="77777777" w:rsidR="006C5495" w:rsidRPr="002B4A3B" w:rsidRDefault="006C5495" w:rsidP="00402860">
            <w:pPr>
              <w:spacing w:after="0" w:line="240" w:lineRule="auto"/>
              <w:jc w:val="both"/>
              <w:rPr>
                <w:rFonts w:ascii="Arial" w:hAnsi="Arial" w:cs="Arial"/>
                <w:sz w:val="20"/>
                <w:szCs w:val="20"/>
                <w:lang w:eastAsia="pl-PL"/>
              </w:rPr>
            </w:pPr>
          </w:p>
        </w:tc>
        <w:tc>
          <w:tcPr>
            <w:tcW w:w="4394" w:type="dxa"/>
          </w:tcPr>
          <w:p w14:paraId="599020A9" w14:textId="77777777" w:rsidR="006C5495" w:rsidRPr="002B4A3B" w:rsidRDefault="006C5495" w:rsidP="00402860">
            <w:pPr>
              <w:spacing w:after="0" w:line="240" w:lineRule="auto"/>
              <w:jc w:val="both"/>
              <w:rPr>
                <w:rFonts w:ascii="Arial" w:hAnsi="Arial" w:cs="Arial"/>
                <w:sz w:val="20"/>
                <w:szCs w:val="20"/>
                <w:lang w:eastAsia="pl-PL"/>
              </w:rPr>
            </w:pPr>
          </w:p>
        </w:tc>
      </w:tr>
    </w:tbl>
    <w:p w14:paraId="3D206052" w14:textId="77777777" w:rsidR="006C5495" w:rsidRPr="002B4A3B" w:rsidRDefault="006C5495" w:rsidP="006C5495">
      <w:pPr>
        <w:spacing w:after="0" w:line="240" w:lineRule="auto"/>
        <w:ind w:left="360"/>
        <w:jc w:val="both"/>
        <w:rPr>
          <w:rFonts w:ascii="Arial" w:hAnsi="Arial" w:cs="Arial"/>
          <w:sz w:val="20"/>
          <w:szCs w:val="20"/>
          <w:lang w:eastAsia="pl-PL"/>
        </w:rPr>
      </w:pPr>
    </w:p>
    <w:p w14:paraId="1E1C0C19" w14:textId="77777777" w:rsidR="006C5495" w:rsidRPr="002B4A3B" w:rsidRDefault="006C5495" w:rsidP="00D71226">
      <w:pPr>
        <w:numPr>
          <w:ilvl w:val="0"/>
          <w:numId w:val="6"/>
        </w:numPr>
        <w:spacing w:after="0"/>
        <w:ind w:left="714" w:hanging="357"/>
        <w:jc w:val="both"/>
        <w:rPr>
          <w:rFonts w:ascii="Arial" w:hAnsi="Arial" w:cs="Arial"/>
          <w:sz w:val="20"/>
          <w:szCs w:val="20"/>
          <w:lang w:eastAsia="pl-PL"/>
        </w:rPr>
      </w:pPr>
      <w:r w:rsidRPr="002B4A3B">
        <w:rPr>
          <w:rFonts w:ascii="Arial" w:hAnsi="Arial" w:cs="Arial"/>
          <w:sz w:val="20"/>
          <w:szCs w:val="20"/>
          <w:lang w:eastAsia="pl-PL"/>
        </w:rPr>
        <w:t>Uważam się za związanego niniejszą ofertą na czas wskazany w SWZ.</w:t>
      </w:r>
    </w:p>
    <w:p w14:paraId="3508DA8C" w14:textId="77777777" w:rsidR="006C5495" w:rsidRPr="002B4A3B" w:rsidRDefault="006C5495" w:rsidP="00D71226">
      <w:pPr>
        <w:numPr>
          <w:ilvl w:val="0"/>
          <w:numId w:val="6"/>
        </w:numPr>
        <w:spacing w:after="0"/>
        <w:ind w:left="714" w:hanging="357"/>
        <w:jc w:val="both"/>
        <w:rPr>
          <w:rFonts w:ascii="Arial" w:hAnsi="Arial" w:cs="Arial"/>
          <w:sz w:val="20"/>
          <w:szCs w:val="20"/>
          <w:lang w:eastAsia="pl-PL"/>
        </w:rPr>
      </w:pPr>
      <w:r w:rsidRPr="002B4A3B">
        <w:rPr>
          <w:rFonts w:ascii="Arial" w:hAnsi="Arial" w:cs="Arial"/>
          <w:sz w:val="20"/>
          <w:szCs w:val="20"/>
          <w:lang w:eastAsia="pl-PL"/>
        </w:rPr>
        <w:t>Zapoznałem się z warunkami postępowania oraz wzorem umowy i akceptuje warunki postępowania oraz warunki opisane we wzorze umowy.</w:t>
      </w:r>
    </w:p>
    <w:p w14:paraId="2FB500EE" w14:textId="77777777" w:rsidR="006C5495" w:rsidRPr="002B4A3B" w:rsidRDefault="006C5495" w:rsidP="00D71226">
      <w:pPr>
        <w:numPr>
          <w:ilvl w:val="0"/>
          <w:numId w:val="6"/>
        </w:numPr>
        <w:spacing w:after="0"/>
        <w:ind w:left="714" w:hanging="357"/>
        <w:jc w:val="both"/>
        <w:rPr>
          <w:rFonts w:ascii="Arial" w:hAnsi="Arial" w:cs="Arial"/>
          <w:sz w:val="20"/>
          <w:szCs w:val="20"/>
          <w:lang w:eastAsia="pl-PL"/>
        </w:rPr>
      </w:pPr>
      <w:r w:rsidRPr="002B4A3B">
        <w:rPr>
          <w:rFonts w:ascii="Arial" w:hAnsi="Arial" w:cs="Arial"/>
          <w:sz w:val="20"/>
          <w:szCs w:val="20"/>
          <w:lang w:eastAsia="pl-PL"/>
        </w:rPr>
        <w:t>Oświadczam, że w przypadku wyboru oferty zobowiązuje się do podpisania umowy bez wnoszenia zastrzeżeń, w miejscu i terminie wskazanym przez Zamawiającego.</w:t>
      </w:r>
    </w:p>
    <w:p w14:paraId="4DF17CA8" w14:textId="77777777" w:rsidR="006C5495" w:rsidRPr="002B4A3B" w:rsidRDefault="006C5495" w:rsidP="00D71226">
      <w:pPr>
        <w:widowControl w:val="0"/>
        <w:numPr>
          <w:ilvl w:val="0"/>
          <w:numId w:val="6"/>
        </w:numPr>
        <w:suppressAutoHyphens/>
        <w:spacing w:after="0"/>
        <w:ind w:left="714" w:hanging="357"/>
        <w:contextualSpacing/>
        <w:jc w:val="both"/>
        <w:rPr>
          <w:rFonts w:ascii="Arial" w:hAnsi="Arial" w:cs="Arial"/>
          <w:sz w:val="20"/>
          <w:szCs w:val="20"/>
        </w:rPr>
      </w:pPr>
      <w:r w:rsidRPr="002B4A3B">
        <w:rPr>
          <w:rFonts w:ascii="Arial" w:hAnsi="Arial" w:cs="Arial"/>
          <w:sz w:val="20"/>
          <w:szCs w:val="20"/>
        </w:rPr>
        <w:t>Informacje dotyczące Wykonawcy:</w:t>
      </w:r>
    </w:p>
    <w:p w14:paraId="44481CD6" w14:textId="77777777" w:rsidR="006C5495" w:rsidRPr="002B4A3B" w:rsidRDefault="006C5495" w:rsidP="006C5495">
      <w:pPr>
        <w:widowControl w:val="0"/>
        <w:suppressAutoHyphens/>
        <w:spacing w:after="0" w:line="240" w:lineRule="auto"/>
        <w:contextualSpacing/>
        <w:jc w:val="both"/>
        <w:rPr>
          <w:rFonts w:ascii="Arial" w:hAnsi="Arial" w:cs="Arial"/>
          <w:sz w:val="20"/>
          <w:szCs w:val="20"/>
        </w:rPr>
      </w:pPr>
    </w:p>
    <w:tbl>
      <w:tblPr>
        <w:tblpPr w:leftFromText="141" w:rightFromText="141"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0"/>
        <w:gridCol w:w="2835"/>
      </w:tblGrid>
      <w:tr w:rsidR="006C5495" w:rsidRPr="002B4A3B" w14:paraId="32C67CED" w14:textId="77777777" w:rsidTr="00402860">
        <w:tc>
          <w:tcPr>
            <w:tcW w:w="5670" w:type="dxa"/>
            <w:shd w:val="clear" w:color="auto" w:fill="F2F2F2"/>
          </w:tcPr>
          <w:p w14:paraId="1D87157C" w14:textId="77777777" w:rsidR="006C5495" w:rsidRPr="002B4A3B" w:rsidRDefault="006C5495" w:rsidP="00596877">
            <w:pPr>
              <w:spacing w:after="0"/>
              <w:rPr>
                <w:rFonts w:ascii="Arial" w:hAnsi="Arial" w:cs="Arial"/>
                <w:b/>
                <w:sz w:val="20"/>
                <w:szCs w:val="20"/>
                <w:lang w:eastAsia="en-GB"/>
              </w:rPr>
            </w:pPr>
            <w:r w:rsidRPr="002B4A3B">
              <w:rPr>
                <w:rFonts w:ascii="Arial" w:hAnsi="Arial" w:cs="Arial"/>
                <w:b/>
                <w:sz w:val="20"/>
                <w:szCs w:val="20"/>
                <w:lang w:eastAsia="en-GB"/>
              </w:rPr>
              <w:lastRenderedPageBreak/>
              <w:t>Informacje ogólne</w:t>
            </w:r>
            <w:r w:rsidRPr="002B4A3B">
              <w:rPr>
                <w:rFonts w:ascii="Arial" w:hAnsi="Arial" w:cs="Arial"/>
                <w:b/>
                <w:sz w:val="20"/>
                <w:szCs w:val="20"/>
                <w:vertAlign w:val="superscript"/>
                <w:lang w:eastAsia="en-GB"/>
              </w:rPr>
              <w:footnoteReference w:id="1"/>
            </w:r>
            <w:r w:rsidRPr="002B4A3B">
              <w:rPr>
                <w:rFonts w:ascii="Arial" w:hAnsi="Arial" w:cs="Arial"/>
                <w:b/>
                <w:sz w:val="20"/>
                <w:szCs w:val="20"/>
                <w:lang w:eastAsia="en-GB"/>
              </w:rPr>
              <w:t>:</w:t>
            </w:r>
          </w:p>
        </w:tc>
        <w:tc>
          <w:tcPr>
            <w:tcW w:w="2835" w:type="dxa"/>
            <w:shd w:val="clear" w:color="auto" w:fill="F2F2F2"/>
          </w:tcPr>
          <w:p w14:paraId="6250046C" w14:textId="77777777" w:rsidR="006C5495" w:rsidRPr="002B4A3B" w:rsidRDefault="006C5495" w:rsidP="00596877">
            <w:pPr>
              <w:spacing w:after="0"/>
              <w:rPr>
                <w:rFonts w:ascii="Arial" w:hAnsi="Arial" w:cs="Arial"/>
                <w:b/>
                <w:sz w:val="20"/>
                <w:szCs w:val="20"/>
                <w:lang w:eastAsia="en-GB"/>
              </w:rPr>
            </w:pPr>
            <w:r w:rsidRPr="002B4A3B">
              <w:rPr>
                <w:rFonts w:ascii="Arial" w:hAnsi="Arial" w:cs="Arial"/>
                <w:b/>
                <w:sz w:val="20"/>
                <w:szCs w:val="20"/>
                <w:lang w:eastAsia="en-GB"/>
              </w:rPr>
              <w:t>Odpowiedź</w:t>
            </w:r>
            <w:r w:rsidRPr="002B4A3B">
              <w:rPr>
                <w:rFonts w:ascii="Arial" w:hAnsi="Arial" w:cs="Arial"/>
                <w:b/>
                <w:sz w:val="20"/>
                <w:szCs w:val="20"/>
                <w:vertAlign w:val="superscript"/>
                <w:lang w:eastAsia="en-GB"/>
              </w:rPr>
              <w:footnoteReference w:id="2"/>
            </w:r>
            <w:r w:rsidRPr="002B4A3B">
              <w:rPr>
                <w:rFonts w:ascii="Arial" w:hAnsi="Arial" w:cs="Arial"/>
                <w:b/>
                <w:sz w:val="20"/>
                <w:szCs w:val="20"/>
                <w:lang w:eastAsia="en-GB"/>
              </w:rPr>
              <w:t>:</w:t>
            </w:r>
          </w:p>
        </w:tc>
      </w:tr>
      <w:tr w:rsidR="006C5495" w:rsidRPr="002B4A3B" w14:paraId="59D4E490" w14:textId="77777777" w:rsidTr="00402860">
        <w:tc>
          <w:tcPr>
            <w:tcW w:w="5670" w:type="dxa"/>
          </w:tcPr>
          <w:p w14:paraId="03B353D6" w14:textId="77777777" w:rsidR="006C5495" w:rsidRPr="002B4A3B" w:rsidRDefault="006C5495" w:rsidP="00596877">
            <w:pPr>
              <w:spacing w:after="0"/>
              <w:rPr>
                <w:rFonts w:ascii="Arial" w:hAnsi="Arial" w:cs="Arial"/>
                <w:sz w:val="20"/>
                <w:szCs w:val="20"/>
                <w:lang w:eastAsia="en-GB"/>
              </w:rPr>
            </w:pPr>
            <w:r w:rsidRPr="002B4A3B">
              <w:rPr>
                <w:rFonts w:ascii="Arial" w:hAnsi="Arial" w:cs="Arial"/>
                <w:sz w:val="20"/>
                <w:szCs w:val="20"/>
                <w:lang w:eastAsia="en-GB"/>
              </w:rPr>
              <w:t>Czy Wykonawca jest małym przedsiębiorstwem?</w:t>
            </w:r>
          </w:p>
        </w:tc>
        <w:tc>
          <w:tcPr>
            <w:tcW w:w="2835" w:type="dxa"/>
          </w:tcPr>
          <w:p w14:paraId="11A3F403" w14:textId="77777777" w:rsidR="006C5495" w:rsidRPr="002B4A3B" w:rsidRDefault="006C5495" w:rsidP="00596877">
            <w:pPr>
              <w:spacing w:after="0"/>
              <w:rPr>
                <w:rFonts w:ascii="Arial" w:hAnsi="Arial" w:cs="Arial"/>
                <w:sz w:val="20"/>
                <w:szCs w:val="20"/>
                <w:lang w:eastAsia="en-GB"/>
              </w:rPr>
            </w:pPr>
            <w:r w:rsidRPr="002B4A3B">
              <w:rPr>
                <w:rFonts w:ascii="Arial" w:hAnsi="Arial" w:cs="Arial"/>
                <w:sz w:val="20"/>
                <w:szCs w:val="20"/>
                <w:lang w:eastAsia="en-GB"/>
              </w:rPr>
              <w:t>[] Tak [] Nie</w:t>
            </w:r>
          </w:p>
        </w:tc>
      </w:tr>
      <w:tr w:rsidR="006C5495" w:rsidRPr="002B4A3B" w14:paraId="0F8A2ECC" w14:textId="77777777" w:rsidTr="00402860">
        <w:tc>
          <w:tcPr>
            <w:tcW w:w="5670" w:type="dxa"/>
          </w:tcPr>
          <w:p w14:paraId="57516178" w14:textId="77777777" w:rsidR="006C5495" w:rsidRPr="002B4A3B" w:rsidRDefault="006C5495" w:rsidP="00596877">
            <w:pPr>
              <w:spacing w:after="0"/>
              <w:rPr>
                <w:rFonts w:ascii="Arial" w:hAnsi="Arial" w:cs="Arial"/>
                <w:sz w:val="20"/>
                <w:szCs w:val="20"/>
                <w:lang w:eastAsia="en-GB"/>
              </w:rPr>
            </w:pPr>
            <w:r w:rsidRPr="002B4A3B">
              <w:rPr>
                <w:rFonts w:ascii="Arial" w:hAnsi="Arial" w:cs="Arial"/>
                <w:sz w:val="20"/>
                <w:szCs w:val="20"/>
                <w:lang w:eastAsia="en-GB"/>
              </w:rPr>
              <w:t>Czy Wykonawca jest średnim przedsiębiorstwem ?</w:t>
            </w:r>
          </w:p>
        </w:tc>
        <w:tc>
          <w:tcPr>
            <w:tcW w:w="2835" w:type="dxa"/>
          </w:tcPr>
          <w:p w14:paraId="68152DC8" w14:textId="77777777" w:rsidR="006C5495" w:rsidRPr="002B4A3B" w:rsidRDefault="006C5495" w:rsidP="00596877">
            <w:pPr>
              <w:spacing w:after="0"/>
              <w:rPr>
                <w:rFonts w:ascii="Arial" w:hAnsi="Arial" w:cs="Arial"/>
                <w:sz w:val="20"/>
                <w:szCs w:val="20"/>
                <w:lang w:eastAsia="en-GB"/>
              </w:rPr>
            </w:pPr>
            <w:r w:rsidRPr="002B4A3B">
              <w:rPr>
                <w:rFonts w:ascii="Arial" w:hAnsi="Arial" w:cs="Arial"/>
                <w:sz w:val="20"/>
                <w:szCs w:val="20"/>
                <w:lang w:eastAsia="en-GB"/>
              </w:rPr>
              <w:t>[] Tak [] Nie</w:t>
            </w:r>
          </w:p>
        </w:tc>
      </w:tr>
    </w:tbl>
    <w:p w14:paraId="4331F31E" w14:textId="77777777" w:rsidR="006C5495" w:rsidRPr="002B4A3B" w:rsidRDefault="006C5495" w:rsidP="006C5495">
      <w:pPr>
        <w:widowControl w:val="0"/>
        <w:suppressAutoHyphens/>
        <w:spacing w:after="0" w:line="240" w:lineRule="auto"/>
        <w:contextualSpacing/>
        <w:jc w:val="both"/>
        <w:rPr>
          <w:rFonts w:ascii="Arial" w:hAnsi="Arial" w:cs="Arial"/>
          <w:sz w:val="20"/>
          <w:szCs w:val="20"/>
        </w:rPr>
      </w:pPr>
    </w:p>
    <w:p w14:paraId="6E48A9C6" w14:textId="77777777" w:rsidR="005C1256" w:rsidRPr="005C1256" w:rsidRDefault="005C1256" w:rsidP="00D71226">
      <w:pPr>
        <w:pStyle w:val="Akapitzlist"/>
        <w:numPr>
          <w:ilvl w:val="0"/>
          <w:numId w:val="9"/>
        </w:numPr>
        <w:spacing w:before="240" w:after="240" w:line="360" w:lineRule="auto"/>
        <w:ind w:left="284" w:hanging="284"/>
        <w:jc w:val="both"/>
        <w:rPr>
          <w:rFonts w:ascii="Arial" w:hAnsi="Arial" w:cs="Arial"/>
          <w:b/>
          <w:bCs/>
          <w:sz w:val="20"/>
          <w:szCs w:val="20"/>
          <w:lang w:eastAsia="pl-PL"/>
        </w:rPr>
      </w:pPr>
      <w:r>
        <w:rPr>
          <w:rFonts w:ascii="Arial" w:hAnsi="Arial" w:cs="Arial"/>
          <w:b/>
          <w:bCs/>
          <w:kern w:val="32"/>
          <w:sz w:val="20"/>
          <w:szCs w:val="20"/>
        </w:rPr>
        <w:t>O</w:t>
      </w:r>
      <w:r w:rsidRPr="002B4A3B">
        <w:rPr>
          <w:rFonts w:ascii="Arial" w:hAnsi="Arial" w:cs="Arial"/>
          <w:b/>
          <w:bCs/>
          <w:kern w:val="32"/>
          <w:sz w:val="20"/>
          <w:szCs w:val="20"/>
        </w:rPr>
        <w:t>BOWIĄZEK INFORMACYJNU RODO</w:t>
      </w:r>
    </w:p>
    <w:p w14:paraId="74A61600" w14:textId="77777777" w:rsidR="006C5495" w:rsidRPr="002B4A3B" w:rsidRDefault="006C5495" w:rsidP="000716C3">
      <w:pPr>
        <w:numPr>
          <w:ilvl w:val="3"/>
          <w:numId w:val="2"/>
        </w:numPr>
        <w:tabs>
          <w:tab w:val="clear" w:pos="2880"/>
          <w:tab w:val="num" w:pos="426"/>
        </w:tabs>
        <w:spacing w:after="0"/>
        <w:ind w:left="426"/>
        <w:contextualSpacing/>
        <w:jc w:val="both"/>
        <w:rPr>
          <w:rFonts w:ascii="Arial" w:hAnsi="Arial" w:cs="Arial"/>
          <w:sz w:val="20"/>
          <w:szCs w:val="20"/>
        </w:rPr>
      </w:pPr>
      <w:r w:rsidRPr="002B4A3B">
        <w:rPr>
          <w:rFonts w:ascii="Arial" w:hAnsi="Arial" w:cs="Arial"/>
          <w:sz w:val="20"/>
          <w:szCs w:val="20"/>
        </w:rPr>
        <w:t xml:space="preserve">Oświadczam, że wypełniłam/wypełniłem/Wykonawca wypełnił*(niepotrzebne skreślić)  obowiązki informacyjne przewidziane w art. 13 lub art. 14 ogólnego rozporządzenia o ochronie danych (RODO), wobec osób fizycznych, od których dane osobowe bezpośrednio lub pośrednio pozyskałam/em/ł w celu ubiegania się o udzielenie zamówienia publicznego w niniejszym postępowaniu, a które są ujawnione w dokumentach przedstawionych Zamawiającemu.** </w:t>
      </w:r>
    </w:p>
    <w:p w14:paraId="22A6EE9F" w14:textId="77777777" w:rsidR="006C5495" w:rsidRPr="002B4A3B" w:rsidRDefault="006C5495" w:rsidP="000716C3">
      <w:pPr>
        <w:spacing w:after="0"/>
        <w:contextualSpacing/>
        <w:jc w:val="both"/>
        <w:rPr>
          <w:rFonts w:ascii="Arial" w:hAnsi="Arial" w:cs="Arial"/>
          <w:i/>
          <w:sz w:val="20"/>
          <w:szCs w:val="20"/>
        </w:rPr>
      </w:pPr>
    </w:p>
    <w:p w14:paraId="791CFD89" w14:textId="77777777" w:rsidR="006C5495" w:rsidRPr="002B4A3B" w:rsidRDefault="006C5495" w:rsidP="005C1256">
      <w:pPr>
        <w:spacing w:after="0"/>
        <w:ind w:left="284"/>
        <w:contextualSpacing/>
        <w:jc w:val="both"/>
        <w:rPr>
          <w:rFonts w:ascii="Arial" w:hAnsi="Arial" w:cs="Arial"/>
          <w:i/>
          <w:sz w:val="20"/>
          <w:szCs w:val="20"/>
        </w:rPr>
      </w:pPr>
      <w:r w:rsidRPr="002B4A3B">
        <w:rPr>
          <w:rFonts w:ascii="Arial" w:hAnsi="Arial" w:cs="Arial"/>
          <w:i/>
          <w:sz w:val="20"/>
          <w:szCs w:val="20"/>
        </w:rPr>
        <w:t>** W przypadku, gdy Wykonawca nie przekazuje danych osobowych innych niż bezpośrednio jego dotyczących lub zachodzi wyłączenie stosowania obowiązku informacyjnego, stosownie do art. 13 ust. 4 lub art. 14 ust. 5 RODO Wykonawca nie składa oświadczenia (treść oświadczenia należy usunąć np. przez jego wykreślenie).</w:t>
      </w:r>
    </w:p>
    <w:p w14:paraId="68375E50" w14:textId="77777777" w:rsidR="006C5495" w:rsidRDefault="006C5495" w:rsidP="006C5495">
      <w:pPr>
        <w:pStyle w:val="Akapitzlist"/>
        <w:spacing w:before="240" w:after="240" w:line="240" w:lineRule="auto"/>
        <w:ind w:left="284"/>
        <w:jc w:val="both"/>
        <w:rPr>
          <w:rFonts w:ascii="Arial" w:hAnsi="Arial" w:cs="Arial"/>
          <w:b/>
          <w:bCs/>
          <w:sz w:val="20"/>
          <w:szCs w:val="20"/>
          <w:lang w:eastAsia="pl-PL"/>
        </w:rPr>
      </w:pPr>
    </w:p>
    <w:p w14:paraId="2F2A127B" w14:textId="77777777" w:rsidR="005C1256" w:rsidRPr="005C1256" w:rsidRDefault="005C1256" w:rsidP="00D71226">
      <w:pPr>
        <w:pStyle w:val="Akapitzlist"/>
        <w:numPr>
          <w:ilvl w:val="0"/>
          <w:numId w:val="9"/>
        </w:numPr>
        <w:spacing w:before="240" w:after="240" w:line="360" w:lineRule="auto"/>
        <w:ind w:left="284" w:hanging="284"/>
        <w:jc w:val="both"/>
        <w:rPr>
          <w:rFonts w:ascii="Arial" w:hAnsi="Arial" w:cs="Arial"/>
          <w:b/>
          <w:bCs/>
          <w:sz w:val="20"/>
          <w:szCs w:val="20"/>
          <w:lang w:eastAsia="pl-PL"/>
        </w:rPr>
      </w:pPr>
      <w:r>
        <w:rPr>
          <w:rFonts w:ascii="Arial" w:hAnsi="Arial" w:cs="Arial"/>
          <w:b/>
          <w:bCs/>
          <w:kern w:val="32"/>
          <w:sz w:val="20"/>
          <w:szCs w:val="20"/>
        </w:rPr>
        <w:t>TAJEMNICA PRZEDSIĘBIORSTWA</w:t>
      </w:r>
    </w:p>
    <w:p w14:paraId="7C13D657" w14:textId="77777777" w:rsidR="006C5495" w:rsidRPr="002B4A3B" w:rsidRDefault="006C5495" w:rsidP="006C5495">
      <w:pPr>
        <w:numPr>
          <w:ilvl w:val="1"/>
          <w:numId w:val="4"/>
        </w:numPr>
        <w:spacing w:after="0" w:line="240" w:lineRule="auto"/>
        <w:contextualSpacing/>
        <w:jc w:val="both"/>
        <w:rPr>
          <w:rFonts w:ascii="Arial" w:hAnsi="Arial" w:cs="Arial"/>
          <w:sz w:val="20"/>
          <w:szCs w:val="20"/>
        </w:rPr>
      </w:pPr>
      <w:r w:rsidRPr="002B4A3B">
        <w:rPr>
          <w:rFonts w:ascii="Arial" w:hAnsi="Arial" w:cs="Arial"/>
          <w:sz w:val="20"/>
          <w:szCs w:val="20"/>
        </w:rPr>
        <w:t>Oświadcza, że informacje i dokumenty wymienione w ………………………….………, zawarte na stronach od …… do …… stanowią tajemnicę przedsiębiorstwa w rozumieniu art. 11 ustawy z dnia 16 kwietnia 2003r. o zwalczaniu nieuczciwej konkurencji (Dz. U. 2018 r., poz. 419 ze zm.) i zastrzega, że nie mogą być udostępnione.***</w:t>
      </w:r>
    </w:p>
    <w:p w14:paraId="2012C9C2" w14:textId="77777777" w:rsidR="006C5495" w:rsidRPr="002B4A3B" w:rsidRDefault="006C5495" w:rsidP="006C5495">
      <w:pPr>
        <w:widowControl w:val="0"/>
        <w:spacing w:before="60" w:after="120"/>
        <w:ind w:left="709"/>
        <w:jc w:val="both"/>
        <w:rPr>
          <w:rFonts w:ascii="Arial" w:hAnsi="Arial" w:cs="Arial"/>
          <w:b/>
          <w:color w:val="1D1B11"/>
          <w:sz w:val="20"/>
          <w:szCs w:val="20"/>
          <w:u w:val="single"/>
        </w:rPr>
      </w:pPr>
    </w:p>
    <w:p w14:paraId="0BD2DE96" w14:textId="77777777" w:rsidR="006C5495" w:rsidRPr="002B4A3B" w:rsidRDefault="006C5495" w:rsidP="006C5495">
      <w:pPr>
        <w:widowControl w:val="0"/>
        <w:spacing w:before="60" w:after="120"/>
        <w:ind w:left="709"/>
        <w:jc w:val="both"/>
        <w:rPr>
          <w:rFonts w:ascii="Arial" w:hAnsi="Arial" w:cs="Arial"/>
          <w:b/>
          <w:color w:val="1D1B11"/>
          <w:sz w:val="20"/>
          <w:szCs w:val="20"/>
          <w:u w:val="single"/>
        </w:rPr>
      </w:pPr>
      <w:r w:rsidRPr="002B4A3B">
        <w:rPr>
          <w:rFonts w:ascii="Arial" w:hAnsi="Arial" w:cs="Arial"/>
          <w:b/>
          <w:color w:val="1D1B11"/>
          <w:sz w:val="20"/>
          <w:szCs w:val="20"/>
          <w:u w:val="single"/>
        </w:rPr>
        <w:t>UZASADNIENIE:</w:t>
      </w:r>
    </w:p>
    <w:p w14:paraId="33B1E26E" w14:textId="77777777" w:rsidR="006C5495" w:rsidRPr="002B4A3B" w:rsidRDefault="006C5495" w:rsidP="006C5495">
      <w:pPr>
        <w:widowControl w:val="0"/>
        <w:spacing w:before="60" w:after="120"/>
        <w:ind w:left="709"/>
        <w:jc w:val="both"/>
        <w:rPr>
          <w:rFonts w:ascii="Arial" w:hAnsi="Arial" w:cs="Arial"/>
          <w:b/>
          <w:color w:val="1D1B11"/>
          <w:sz w:val="20"/>
          <w:szCs w:val="20"/>
          <w:u w:val="single"/>
        </w:rPr>
      </w:pPr>
      <w:r w:rsidRPr="002B4A3B">
        <w:rPr>
          <w:rFonts w:ascii="Arial" w:hAnsi="Arial" w:cs="Arial"/>
          <w:b/>
          <w:color w:val="1D1B11"/>
          <w:sz w:val="20"/>
          <w:szCs w:val="20"/>
          <w:u w:val="single"/>
        </w:rPr>
        <w:t>Jednocześnie wykazujemy, iż zastrzeżone informacje stanowią tajemnicę przedsiębiorstwa ponieważ:</w:t>
      </w:r>
      <w:r w:rsidR="002177DC">
        <w:rPr>
          <w:rFonts w:ascii="Arial" w:hAnsi="Arial" w:cs="Arial"/>
          <w:b/>
          <w:color w:val="1D1B11"/>
          <w:sz w:val="20"/>
          <w:szCs w:val="20"/>
          <w:u w:val="single"/>
        </w:rPr>
        <w:t xml:space="preserve"> </w:t>
      </w:r>
      <w:r w:rsidR="002177DC" w:rsidRPr="006675FF">
        <w:rPr>
          <w:rFonts w:ascii="Arial" w:hAnsi="Arial" w:cs="Arial"/>
          <w:b/>
          <w:color w:val="1D1B11"/>
          <w:sz w:val="20"/>
          <w:szCs w:val="20"/>
        </w:rPr>
        <w:t xml:space="preserve"> </w:t>
      </w:r>
      <w:r w:rsidRPr="002B4A3B">
        <w:rPr>
          <w:rFonts w:ascii="Arial" w:hAnsi="Arial" w:cs="Arial"/>
          <w:color w:val="1D1B11"/>
          <w:sz w:val="20"/>
          <w:szCs w:val="20"/>
        </w:rPr>
        <w:t>…………………………………</w:t>
      </w:r>
      <w:r w:rsidR="002177DC">
        <w:rPr>
          <w:rFonts w:ascii="Arial" w:hAnsi="Arial" w:cs="Arial"/>
          <w:color w:val="1D1B11"/>
          <w:sz w:val="20"/>
          <w:szCs w:val="20"/>
        </w:rPr>
        <w:t>..</w:t>
      </w:r>
      <w:r w:rsidRPr="002B4A3B">
        <w:rPr>
          <w:rFonts w:ascii="Arial" w:hAnsi="Arial" w:cs="Arial"/>
          <w:color w:val="1D1B11"/>
          <w:sz w:val="20"/>
          <w:szCs w:val="20"/>
        </w:rPr>
        <w:t>……………………………………</w:t>
      </w:r>
    </w:p>
    <w:p w14:paraId="4A4869CE" w14:textId="77777777" w:rsidR="006C5495" w:rsidRPr="002B4A3B" w:rsidRDefault="006C5495" w:rsidP="006C5495">
      <w:pPr>
        <w:tabs>
          <w:tab w:val="num" w:pos="426"/>
        </w:tabs>
        <w:spacing w:after="0" w:line="240" w:lineRule="auto"/>
        <w:ind w:left="709"/>
        <w:contextualSpacing/>
        <w:rPr>
          <w:rFonts w:ascii="Arial" w:hAnsi="Arial" w:cs="Arial"/>
          <w:i/>
          <w:sz w:val="20"/>
          <w:szCs w:val="20"/>
        </w:rPr>
      </w:pPr>
      <w:r w:rsidRPr="002B4A3B">
        <w:rPr>
          <w:rFonts w:ascii="Arial" w:hAnsi="Arial" w:cs="Arial"/>
          <w:i/>
          <w:sz w:val="20"/>
          <w:szCs w:val="20"/>
        </w:rPr>
        <w:t>*** Jeżeli Wykonawca zastrzeże informacje w Ofercie jako tajemnicę przedsiębiorstwa w rozumieniu przepisów ustawy o zwalczaniu nieuczciwej konkurencji musi wykazać, że zastrzeżone informacje stanowią tajemnicę przedsiębiorstwa.</w:t>
      </w:r>
    </w:p>
    <w:p w14:paraId="570FE77D" w14:textId="77777777" w:rsidR="006C5495" w:rsidRPr="002B4A3B" w:rsidRDefault="006C5495" w:rsidP="006C5495">
      <w:pPr>
        <w:tabs>
          <w:tab w:val="num" w:pos="426"/>
        </w:tabs>
        <w:spacing w:after="0" w:line="240" w:lineRule="auto"/>
        <w:contextualSpacing/>
        <w:rPr>
          <w:rFonts w:ascii="Arial" w:hAnsi="Arial" w:cs="Arial"/>
          <w:i/>
          <w:sz w:val="20"/>
          <w:szCs w:val="20"/>
        </w:rPr>
      </w:pPr>
    </w:p>
    <w:p w14:paraId="18309695" w14:textId="77777777" w:rsidR="006C5495" w:rsidRPr="002B4A3B" w:rsidRDefault="006C5495" w:rsidP="006C5495">
      <w:pPr>
        <w:spacing w:after="0" w:line="240" w:lineRule="auto"/>
        <w:rPr>
          <w:rFonts w:ascii="Arial" w:hAnsi="Arial" w:cs="Arial"/>
          <w:sz w:val="20"/>
          <w:szCs w:val="20"/>
          <w:lang w:eastAsia="pl-PL"/>
        </w:rPr>
      </w:pPr>
      <w:r w:rsidRPr="002B4A3B">
        <w:rPr>
          <w:rFonts w:ascii="Arial" w:hAnsi="Arial" w:cs="Arial"/>
          <w:sz w:val="20"/>
          <w:szCs w:val="20"/>
          <w:lang w:eastAsia="pl-PL"/>
        </w:rPr>
        <w:t>Załącznikami do niniejszego formularza stanowiącymi integralną część oferty są:</w:t>
      </w:r>
    </w:p>
    <w:p w14:paraId="1B0D8263" w14:textId="77777777" w:rsidR="006C5495" w:rsidRPr="002B4A3B" w:rsidRDefault="006C5495" w:rsidP="006C5495">
      <w:pPr>
        <w:numPr>
          <w:ilvl w:val="0"/>
          <w:numId w:val="1"/>
        </w:numPr>
        <w:tabs>
          <w:tab w:val="right" w:leader="dot" w:pos="9900"/>
        </w:tabs>
        <w:spacing w:after="0" w:line="360" w:lineRule="auto"/>
        <w:ind w:hanging="357"/>
        <w:rPr>
          <w:rFonts w:ascii="Arial" w:hAnsi="Arial" w:cs="Arial"/>
          <w:sz w:val="20"/>
          <w:szCs w:val="20"/>
          <w:lang w:eastAsia="pl-PL"/>
        </w:rPr>
      </w:pPr>
      <w:r w:rsidRPr="002B4A3B">
        <w:rPr>
          <w:rFonts w:ascii="Arial" w:hAnsi="Arial" w:cs="Arial"/>
          <w:sz w:val="20"/>
          <w:szCs w:val="20"/>
          <w:lang w:eastAsia="pl-PL"/>
        </w:rPr>
        <w:t>……………………………………………………………………………………………………………</w:t>
      </w:r>
    </w:p>
    <w:p w14:paraId="704FC28A" w14:textId="77777777" w:rsidR="006C5495" w:rsidRDefault="006C5495" w:rsidP="006C5495">
      <w:pPr>
        <w:numPr>
          <w:ilvl w:val="0"/>
          <w:numId w:val="1"/>
        </w:numPr>
        <w:tabs>
          <w:tab w:val="right" w:leader="dot" w:pos="9900"/>
        </w:tabs>
        <w:spacing w:after="0" w:line="360" w:lineRule="auto"/>
        <w:ind w:left="714" w:hanging="357"/>
        <w:rPr>
          <w:rFonts w:ascii="Arial" w:hAnsi="Arial" w:cs="Arial"/>
          <w:sz w:val="20"/>
          <w:szCs w:val="20"/>
          <w:lang w:eastAsia="pl-PL"/>
        </w:rPr>
      </w:pPr>
      <w:r w:rsidRPr="002B4A3B">
        <w:rPr>
          <w:rFonts w:ascii="Arial" w:hAnsi="Arial" w:cs="Arial"/>
          <w:sz w:val="20"/>
          <w:szCs w:val="20"/>
          <w:lang w:eastAsia="pl-PL"/>
        </w:rPr>
        <w:t>……………………………………………………………………………………………………………</w:t>
      </w:r>
    </w:p>
    <w:p w14:paraId="3EE71946" w14:textId="77777777" w:rsidR="006C5495" w:rsidRDefault="006C5495" w:rsidP="006C5495">
      <w:pPr>
        <w:tabs>
          <w:tab w:val="right" w:leader="dot" w:pos="9900"/>
        </w:tabs>
        <w:spacing w:after="0" w:line="360" w:lineRule="auto"/>
        <w:ind w:left="714"/>
        <w:rPr>
          <w:rFonts w:ascii="Arial" w:hAnsi="Arial" w:cs="Arial"/>
          <w:sz w:val="20"/>
          <w:szCs w:val="20"/>
          <w:lang w:eastAsia="pl-PL"/>
        </w:rPr>
      </w:pPr>
    </w:p>
    <w:p w14:paraId="42C1770F" w14:textId="77777777" w:rsidR="006C5495" w:rsidRDefault="006C5495" w:rsidP="006C5495">
      <w:pPr>
        <w:tabs>
          <w:tab w:val="right" w:leader="dot" w:pos="9900"/>
        </w:tabs>
        <w:spacing w:after="0" w:line="360" w:lineRule="auto"/>
        <w:ind w:left="714"/>
        <w:rPr>
          <w:rFonts w:ascii="Arial" w:hAnsi="Arial" w:cs="Arial"/>
          <w:sz w:val="20"/>
          <w:szCs w:val="20"/>
          <w:lang w:eastAsia="pl-PL"/>
        </w:rPr>
      </w:pPr>
    </w:p>
    <w:p w14:paraId="1301521E" w14:textId="77777777" w:rsidR="003A4645" w:rsidRPr="00C173D5" w:rsidRDefault="003A4645" w:rsidP="003A4645">
      <w:pPr>
        <w:spacing w:after="0"/>
        <w:ind w:left="425"/>
        <w:jc w:val="both"/>
        <w:rPr>
          <w:rFonts w:ascii="Arial" w:hAnsi="Arial" w:cs="Arial"/>
          <w:sz w:val="20"/>
          <w:szCs w:val="20"/>
        </w:rPr>
      </w:pPr>
      <w:r w:rsidRPr="00C173D5">
        <w:rPr>
          <w:rFonts w:ascii="Arial" w:hAnsi="Arial" w:cs="Arial"/>
          <w:sz w:val="20"/>
          <w:szCs w:val="20"/>
        </w:rPr>
        <w:t xml:space="preserve">…………….……., dnia ………….……. r. </w:t>
      </w:r>
      <w:r w:rsidRPr="00C173D5">
        <w:rPr>
          <w:rFonts w:ascii="Arial" w:hAnsi="Arial" w:cs="Arial"/>
          <w:sz w:val="20"/>
          <w:szCs w:val="20"/>
        </w:rPr>
        <w:tab/>
      </w:r>
      <w:r w:rsidRPr="00C173D5">
        <w:rPr>
          <w:rFonts w:ascii="Arial" w:hAnsi="Arial" w:cs="Arial"/>
          <w:sz w:val="20"/>
          <w:szCs w:val="20"/>
        </w:rPr>
        <w:tab/>
      </w:r>
      <w:r>
        <w:rPr>
          <w:rFonts w:ascii="Arial" w:hAnsi="Arial" w:cs="Arial"/>
          <w:sz w:val="20"/>
          <w:szCs w:val="20"/>
        </w:rPr>
        <w:tab/>
      </w:r>
      <w:r w:rsidRPr="00C173D5">
        <w:rPr>
          <w:rFonts w:ascii="Arial" w:hAnsi="Arial" w:cs="Arial"/>
          <w:sz w:val="20"/>
          <w:szCs w:val="20"/>
        </w:rPr>
        <w:t>…………..………..……………</w:t>
      </w:r>
    </w:p>
    <w:p w14:paraId="34B8104E" w14:textId="0F786938" w:rsidR="003A4645" w:rsidRDefault="003A4645" w:rsidP="003A4645">
      <w:pPr>
        <w:spacing w:line="360" w:lineRule="auto"/>
        <w:ind w:left="425"/>
        <w:jc w:val="both"/>
        <w:rPr>
          <w:rFonts w:ascii="Arial" w:hAnsi="Arial" w:cs="Arial"/>
          <w:sz w:val="16"/>
          <w:szCs w:val="16"/>
        </w:rPr>
      </w:pPr>
      <w:r w:rsidRPr="00837CD2">
        <w:rPr>
          <w:rFonts w:ascii="Arial" w:hAnsi="Arial" w:cs="Arial"/>
          <w:sz w:val="16"/>
          <w:szCs w:val="16"/>
        </w:rPr>
        <w:t xml:space="preserve">  (miejscowość) </w:t>
      </w:r>
      <w:r w:rsidRPr="00837CD2">
        <w:rPr>
          <w:rFonts w:ascii="Arial" w:hAnsi="Arial" w:cs="Arial"/>
          <w:sz w:val="16"/>
          <w:szCs w:val="16"/>
        </w:rPr>
        <w:tab/>
      </w:r>
      <w:r w:rsidRPr="00837CD2">
        <w:rPr>
          <w:rFonts w:ascii="Arial" w:hAnsi="Arial" w:cs="Arial"/>
          <w:sz w:val="16"/>
          <w:szCs w:val="16"/>
        </w:rPr>
        <w:tab/>
      </w:r>
      <w:r w:rsidRPr="00837CD2">
        <w:rPr>
          <w:rFonts w:ascii="Arial" w:hAnsi="Arial" w:cs="Arial"/>
          <w:sz w:val="16"/>
          <w:szCs w:val="16"/>
        </w:rPr>
        <w:tab/>
      </w:r>
      <w:r w:rsidRPr="00837CD2">
        <w:rPr>
          <w:rFonts w:ascii="Arial" w:hAnsi="Arial" w:cs="Arial"/>
          <w:sz w:val="16"/>
          <w:szCs w:val="16"/>
        </w:rPr>
        <w:tab/>
      </w:r>
      <w:r w:rsidRPr="00837CD2">
        <w:rPr>
          <w:rFonts w:ascii="Arial" w:hAnsi="Arial" w:cs="Arial"/>
          <w:sz w:val="16"/>
          <w:szCs w:val="16"/>
        </w:rPr>
        <w:tab/>
      </w:r>
      <w:r w:rsidRPr="00837CD2">
        <w:rPr>
          <w:rFonts w:ascii="Arial" w:hAnsi="Arial" w:cs="Arial"/>
          <w:sz w:val="16"/>
          <w:szCs w:val="16"/>
        </w:rPr>
        <w:tab/>
      </w:r>
      <w:r w:rsidRPr="00837CD2">
        <w:rPr>
          <w:rFonts w:ascii="Arial" w:hAnsi="Arial" w:cs="Arial"/>
          <w:sz w:val="16"/>
          <w:szCs w:val="16"/>
        </w:rPr>
        <w:tab/>
        <w:t xml:space="preserve">    (podpis)</w:t>
      </w:r>
    </w:p>
    <w:p w14:paraId="14565E26" w14:textId="0D21F2ED" w:rsidR="00FF78AB" w:rsidRDefault="00FF78AB">
      <w:pPr>
        <w:spacing w:after="160" w:line="259" w:lineRule="auto"/>
        <w:rPr>
          <w:rFonts w:ascii="Arial" w:eastAsia="Times New Roman" w:hAnsi="Arial" w:cs="Arial"/>
          <w:b/>
          <w:sz w:val="20"/>
          <w:szCs w:val="20"/>
          <w:lang w:eastAsia="pl-PL"/>
        </w:rPr>
      </w:pPr>
      <w:r>
        <w:rPr>
          <w:rFonts w:ascii="Arial" w:eastAsia="Times New Roman" w:hAnsi="Arial" w:cs="Arial"/>
          <w:b/>
          <w:sz w:val="20"/>
          <w:szCs w:val="20"/>
          <w:lang w:eastAsia="pl-PL"/>
        </w:rPr>
        <w:br w:type="page"/>
      </w:r>
    </w:p>
    <w:p w14:paraId="50669B2A" w14:textId="16AFDB98" w:rsidR="00D71226" w:rsidRPr="00D71226" w:rsidRDefault="00D71226" w:rsidP="00D71226">
      <w:pPr>
        <w:widowControl w:val="0"/>
        <w:shd w:val="clear" w:color="auto" w:fill="FFFFFF"/>
        <w:tabs>
          <w:tab w:val="left" w:pos="569"/>
        </w:tabs>
        <w:suppressAutoHyphens/>
        <w:autoSpaceDE w:val="0"/>
        <w:autoSpaceDN w:val="0"/>
        <w:adjustRightInd w:val="0"/>
        <w:spacing w:after="0" w:line="240" w:lineRule="auto"/>
        <w:jc w:val="right"/>
        <w:outlineLvl w:val="0"/>
        <w:rPr>
          <w:rFonts w:ascii="Arial" w:eastAsia="Times New Roman" w:hAnsi="Arial" w:cs="Arial"/>
          <w:b/>
          <w:sz w:val="20"/>
          <w:szCs w:val="20"/>
          <w:lang w:eastAsia="pl-PL"/>
        </w:rPr>
      </w:pPr>
      <w:r w:rsidRPr="00D71226">
        <w:rPr>
          <w:rFonts w:ascii="Arial" w:eastAsia="Times New Roman" w:hAnsi="Arial" w:cs="Arial"/>
          <w:b/>
          <w:sz w:val="20"/>
          <w:szCs w:val="20"/>
          <w:lang w:eastAsia="pl-PL"/>
        </w:rPr>
        <w:lastRenderedPageBreak/>
        <w:t>Załącznik nr 2 do SWZ</w:t>
      </w:r>
    </w:p>
    <w:p w14:paraId="0B5B7F6A" w14:textId="77777777" w:rsidR="00D71226" w:rsidRPr="00D71226" w:rsidRDefault="00D71226" w:rsidP="00D71226">
      <w:pPr>
        <w:spacing w:after="0" w:line="259" w:lineRule="auto"/>
        <w:jc w:val="center"/>
        <w:rPr>
          <w:rFonts w:ascii="Arial" w:hAnsi="Arial" w:cs="Arial"/>
          <w:b/>
          <w:caps/>
          <w:sz w:val="20"/>
          <w:szCs w:val="20"/>
          <w:u w:val="single"/>
        </w:rPr>
      </w:pPr>
    </w:p>
    <w:p w14:paraId="5033C13A" w14:textId="77777777" w:rsidR="00D71226" w:rsidRPr="00D71226" w:rsidRDefault="00D71226" w:rsidP="00D71226">
      <w:pPr>
        <w:spacing w:after="0" w:line="259" w:lineRule="auto"/>
        <w:jc w:val="center"/>
        <w:rPr>
          <w:rFonts w:ascii="Arial" w:hAnsi="Arial" w:cs="Arial"/>
          <w:b/>
          <w:caps/>
          <w:u w:val="single"/>
        </w:rPr>
      </w:pPr>
      <w:r w:rsidRPr="00D71226">
        <w:rPr>
          <w:rFonts w:ascii="Arial" w:hAnsi="Arial" w:cs="Arial"/>
          <w:b/>
          <w:caps/>
          <w:u w:val="single"/>
        </w:rPr>
        <w:t>OŚWIADCZENIE WYKONAWCY O BRAKU PODSTAW DO WYKLUCZENIA</w:t>
      </w:r>
    </w:p>
    <w:p w14:paraId="6C889EFE" w14:textId="77777777" w:rsidR="00D71226" w:rsidRPr="00D71226" w:rsidRDefault="00D71226" w:rsidP="00D71226">
      <w:pPr>
        <w:spacing w:after="160" w:line="259" w:lineRule="auto"/>
        <w:jc w:val="center"/>
        <w:rPr>
          <w:rFonts w:ascii="Arial" w:hAnsi="Arial" w:cs="Arial"/>
          <w:b/>
          <w:caps/>
          <w:u w:val="single"/>
        </w:rPr>
      </w:pPr>
      <w:r w:rsidRPr="00D71226">
        <w:rPr>
          <w:rFonts w:ascii="Arial" w:hAnsi="Arial" w:cs="Arial"/>
          <w:b/>
          <w:caps/>
          <w:u w:val="single"/>
        </w:rPr>
        <w:t xml:space="preserve"> Oraz SPEŁNIANIU WARUNKÓW UDZIAŁU W POSTĘPOWANIU </w:t>
      </w:r>
    </w:p>
    <w:p w14:paraId="504856B5" w14:textId="77777777" w:rsidR="00D71226" w:rsidRPr="00D71226" w:rsidRDefault="00D71226" w:rsidP="00D71226">
      <w:pPr>
        <w:spacing w:after="160" w:line="259" w:lineRule="auto"/>
        <w:jc w:val="center"/>
        <w:rPr>
          <w:rFonts w:ascii="Arial" w:hAnsi="Arial" w:cs="Arial"/>
          <w:sz w:val="18"/>
          <w:szCs w:val="18"/>
        </w:rPr>
      </w:pPr>
      <w:r w:rsidRPr="00D71226">
        <w:rPr>
          <w:rFonts w:ascii="Arial" w:hAnsi="Arial" w:cs="Arial"/>
          <w:sz w:val="18"/>
          <w:szCs w:val="18"/>
        </w:rPr>
        <w:t>składane na podstawie art.125 ust. 1 ustawy z dnia 11 września 2019 r. Prawo zamówień publicznych (Dz. U. z 2019 poz. 2019) (dalej jako: ustawa Pzp)</w:t>
      </w:r>
    </w:p>
    <w:p w14:paraId="02332EE8" w14:textId="77777777" w:rsidR="00D71226" w:rsidRPr="00D71226" w:rsidRDefault="00D71226" w:rsidP="00D71226">
      <w:pPr>
        <w:keepNext/>
        <w:tabs>
          <w:tab w:val="left" w:pos="4253"/>
        </w:tabs>
        <w:spacing w:after="0" w:line="240" w:lineRule="auto"/>
        <w:ind w:firstLine="5103"/>
        <w:jc w:val="both"/>
        <w:outlineLvl w:val="1"/>
        <w:rPr>
          <w:rFonts w:ascii="Arial" w:hAnsi="Arial" w:cs="Arial"/>
          <w:b/>
          <w:bCs/>
          <w:iCs/>
          <w:sz w:val="20"/>
          <w:szCs w:val="20"/>
        </w:rPr>
      </w:pPr>
      <w:r w:rsidRPr="00D71226">
        <w:rPr>
          <w:rFonts w:ascii="Arial" w:hAnsi="Arial" w:cs="Arial"/>
          <w:b/>
          <w:bCs/>
          <w:iCs/>
          <w:sz w:val="20"/>
          <w:szCs w:val="20"/>
        </w:rPr>
        <w:t>Zamawiający:</w:t>
      </w:r>
    </w:p>
    <w:p w14:paraId="009B22E6"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Politechnika Warszawska</w:t>
      </w:r>
    </w:p>
    <w:p w14:paraId="5A966FE7"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Wydział Inżynierii Produkcji</w:t>
      </w:r>
    </w:p>
    <w:p w14:paraId="584FD10B" w14:textId="77777777" w:rsidR="00D71226" w:rsidRPr="00D71226" w:rsidRDefault="00D71226" w:rsidP="00D71226">
      <w:pPr>
        <w:suppressAutoHyphens/>
        <w:spacing w:after="0" w:line="240" w:lineRule="auto"/>
        <w:ind w:left="4962" w:firstLine="141"/>
        <w:rPr>
          <w:rFonts w:ascii="Arial" w:eastAsia="Times New Roman" w:hAnsi="Arial" w:cs="Arial"/>
          <w:bCs/>
          <w:sz w:val="20"/>
          <w:szCs w:val="20"/>
          <w:lang w:eastAsia="zh-CN"/>
        </w:rPr>
      </w:pPr>
      <w:r w:rsidRPr="00D71226">
        <w:rPr>
          <w:rFonts w:ascii="Arial" w:eastAsia="Times New Roman" w:hAnsi="Arial" w:cs="Arial"/>
          <w:b/>
          <w:color w:val="000000"/>
          <w:sz w:val="20"/>
          <w:szCs w:val="20"/>
          <w:lang w:eastAsia="zh-CN"/>
        </w:rPr>
        <w:t>ul. Narbutta 85, 02-524 Warsza</w:t>
      </w:r>
      <w:r w:rsidRPr="00D71226">
        <w:rPr>
          <w:rFonts w:ascii="Arial" w:eastAsia="Times New Roman" w:hAnsi="Arial" w:cs="Arial"/>
          <w:color w:val="000000"/>
          <w:sz w:val="20"/>
          <w:szCs w:val="20"/>
          <w:lang w:eastAsia="zh-CN"/>
        </w:rPr>
        <w:t xml:space="preserve">wa </w:t>
      </w:r>
    </w:p>
    <w:p w14:paraId="091381D2" w14:textId="77777777" w:rsidR="00D71226" w:rsidRPr="00D71226" w:rsidRDefault="00D71226" w:rsidP="00D71226">
      <w:pPr>
        <w:autoSpaceDE w:val="0"/>
        <w:autoSpaceDN w:val="0"/>
        <w:adjustRightInd w:val="0"/>
        <w:spacing w:after="160"/>
        <w:jc w:val="both"/>
        <w:rPr>
          <w:rFonts w:ascii="Arial" w:hAnsi="Arial" w:cs="Arial"/>
          <w:sz w:val="20"/>
          <w:szCs w:val="20"/>
        </w:rPr>
      </w:pPr>
    </w:p>
    <w:p w14:paraId="4C67FB34"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 xml:space="preserve">Nazwa (firma)/imię i nazwisko Wykonawcy – </w:t>
      </w:r>
    </w:p>
    <w:p w14:paraId="4C1CD048" w14:textId="77777777" w:rsidR="00D71226" w:rsidRPr="00D71226" w:rsidRDefault="00D71226" w:rsidP="00D71226">
      <w:pPr>
        <w:suppressAutoHyphens/>
        <w:autoSpaceDE w:val="0"/>
        <w:autoSpaceDN w:val="0"/>
        <w:adjustRightInd w:val="0"/>
        <w:spacing w:after="0" w:line="360" w:lineRule="auto"/>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w:t>
      </w:r>
    </w:p>
    <w:p w14:paraId="086F448F"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Adres Wykonawcy (ulica, numer domu, numer lokalu, miejscowość i kod pocztowy) –</w:t>
      </w:r>
    </w:p>
    <w:p w14:paraId="2FA5D2BB"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sz w:val="20"/>
          <w:szCs w:val="20"/>
          <w:lang w:eastAsia="zh-CN"/>
        </w:rPr>
        <w:t>………………………..…………………………………………………………............………….,</w:t>
      </w:r>
    </w:p>
    <w:p w14:paraId="07920CEE" w14:textId="77777777" w:rsidR="00D71226" w:rsidRPr="00D71226" w:rsidRDefault="00D71226" w:rsidP="00D71226">
      <w:pPr>
        <w:suppressAutoHyphens/>
        <w:spacing w:after="0" w:line="360" w:lineRule="auto"/>
        <w:rPr>
          <w:rFonts w:ascii="Arial" w:eastAsia="Times New Roman" w:hAnsi="Arial" w:cs="Arial"/>
          <w:bCs/>
          <w:sz w:val="20"/>
          <w:szCs w:val="20"/>
          <w:lang w:eastAsia="zh-CN"/>
        </w:rPr>
      </w:pPr>
      <w:r w:rsidRPr="00D71226">
        <w:rPr>
          <w:rFonts w:ascii="Arial" w:eastAsia="Times New Roman" w:hAnsi="Arial" w:cs="Arial"/>
          <w:bCs/>
          <w:sz w:val="20"/>
          <w:szCs w:val="20"/>
          <w:lang w:eastAsia="zh-CN"/>
        </w:rPr>
        <w:t xml:space="preserve">w zależności od podmiotu NIP/PESEL: ………………...………………..…………………....., </w:t>
      </w:r>
    </w:p>
    <w:p w14:paraId="0906B465" w14:textId="77777777" w:rsidR="00D71226" w:rsidRPr="00D71226" w:rsidRDefault="00D71226" w:rsidP="00D71226">
      <w:pPr>
        <w:suppressAutoHyphens/>
        <w:spacing w:after="0" w:line="360" w:lineRule="auto"/>
        <w:rPr>
          <w:rFonts w:ascii="Arial" w:eastAsia="Times New Roman" w:hAnsi="Arial" w:cs="Arial"/>
          <w:sz w:val="20"/>
          <w:szCs w:val="20"/>
          <w:lang w:eastAsia="zh-CN"/>
        </w:rPr>
      </w:pPr>
      <w:r w:rsidRPr="00D71226">
        <w:rPr>
          <w:rFonts w:ascii="Arial" w:eastAsia="Times New Roman" w:hAnsi="Arial" w:cs="Arial"/>
          <w:bCs/>
          <w:sz w:val="20"/>
          <w:szCs w:val="20"/>
          <w:lang w:eastAsia="zh-CN"/>
        </w:rPr>
        <w:t>REGON: ………………………………………,</w:t>
      </w:r>
    </w:p>
    <w:p w14:paraId="6143476E" w14:textId="77777777" w:rsidR="00D71226" w:rsidRPr="00D71226" w:rsidRDefault="00D71226" w:rsidP="00D71226">
      <w:pPr>
        <w:suppressAutoHyphens/>
        <w:spacing w:after="0" w:line="360" w:lineRule="auto"/>
        <w:ind w:right="-1"/>
        <w:rPr>
          <w:rFonts w:ascii="Arial" w:eastAsia="Times New Roman" w:hAnsi="Arial" w:cs="Arial"/>
          <w:sz w:val="20"/>
          <w:szCs w:val="20"/>
          <w:lang w:eastAsia="zh-CN"/>
        </w:rPr>
      </w:pPr>
      <w:r w:rsidRPr="00D71226">
        <w:rPr>
          <w:rFonts w:ascii="Arial" w:eastAsia="Times New Roman" w:hAnsi="Arial" w:cs="Arial"/>
          <w:sz w:val="20"/>
          <w:szCs w:val="20"/>
          <w:lang w:eastAsia="zh-CN"/>
        </w:rPr>
        <w:t>w zależności od podmiotu: KRS/</w:t>
      </w:r>
      <w:proofErr w:type="spellStart"/>
      <w:r w:rsidRPr="00D71226">
        <w:rPr>
          <w:rFonts w:ascii="Arial" w:eastAsia="Times New Roman" w:hAnsi="Arial" w:cs="Arial"/>
          <w:sz w:val="20"/>
          <w:szCs w:val="20"/>
          <w:lang w:eastAsia="zh-CN"/>
        </w:rPr>
        <w:t>CEiDG</w:t>
      </w:r>
      <w:proofErr w:type="spellEnd"/>
      <w:r w:rsidRPr="00D71226">
        <w:rPr>
          <w:rFonts w:ascii="Arial" w:eastAsia="Times New Roman" w:hAnsi="Arial" w:cs="Arial"/>
          <w:sz w:val="20"/>
          <w:szCs w:val="20"/>
          <w:lang w:eastAsia="zh-CN"/>
        </w:rPr>
        <w:t>): …………………….…..………….……..…....…….,</w:t>
      </w:r>
    </w:p>
    <w:p w14:paraId="6D181E66" w14:textId="77777777" w:rsidR="00D71226" w:rsidRPr="00D71226" w:rsidRDefault="00D71226" w:rsidP="00D71226">
      <w:pPr>
        <w:spacing w:after="0"/>
        <w:ind w:left="2268" w:hanging="2268"/>
        <w:rPr>
          <w:rFonts w:ascii="Arial" w:hAnsi="Arial" w:cs="Arial"/>
          <w:sz w:val="20"/>
          <w:szCs w:val="20"/>
        </w:rPr>
      </w:pPr>
      <w:r w:rsidRPr="00D71226">
        <w:rPr>
          <w:rFonts w:ascii="Arial" w:hAnsi="Arial" w:cs="Arial"/>
          <w:sz w:val="20"/>
          <w:szCs w:val="20"/>
        </w:rPr>
        <w:t>reprezentowany przez: …………………………………………………..........………........……,</w:t>
      </w:r>
    </w:p>
    <w:p w14:paraId="51532E48" w14:textId="77777777" w:rsidR="00D71226" w:rsidRPr="00D71226" w:rsidRDefault="00D71226" w:rsidP="00D71226">
      <w:pPr>
        <w:spacing w:after="160"/>
        <w:ind w:left="2268" w:firstLine="567"/>
        <w:rPr>
          <w:rFonts w:ascii="Arial" w:hAnsi="Arial" w:cs="Arial"/>
          <w:sz w:val="16"/>
          <w:szCs w:val="16"/>
        </w:rPr>
      </w:pPr>
      <w:r w:rsidRPr="00D71226">
        <w:rPr>
          <w:rFonts w:ascii="Arial" w:hAnsi="Arial" w:cs="Arial"/>
          <w:i/>
          <w:sz w:val="16"/>
          <w:szCs w:val="16"/>
        </w:rPr>
        <w:t>(</w:t>
      </w:r>
      <w:r w:rsidRPr="00D71226">
        <w:rPr>
          <w:rFonts w:ascii="Arial" w:hAnsi="Arial" w:cs="Arial"/>
          <w:sz w:val="16"/>
          <w:szCs w:val="16"/>
        </w:rPr>
        <w:t>imię, nazwisko, stanowisko/podstawa do reprezentacji)</w:t>
      </w:r>
    </w:p>
    <w:p w14:paraId="7F236A7A" w14:textId="77777777" w:rsidR="00D71226" w:rsidRPr="00D71226" w:rsidRDefault="00D71226" w:rsidP="00D71226">
      <w:pPr>
        <w:spacing w:after="160" w:line="259" w:lineRule="auto"/>
        <w:rPr>
          <w:rFonts w:ascii="Arial" w:hAnsi="Arial" w:cs="Arial"/>
          <w:sz w:val="20"/>
          <w:szCs w:val="20"/>
        </w:rPr>
      </w:pPr>
    </w:p>
    <w:p w14:paraId="0CB8C0DC" w14:textId="77777777" w:rsidR="00D71226" w:rsidRPr="00D71226" w:rsidRDefault="00D71226" w:rsidP="00D71226">
      <w:pPr>
        <w:spacing w:after="160" w:line="360" w:lineRule="auto"/>
        <w:jc w:val="both"/>
        <w:rPr>
          <w:rFonts w:ascii="Arial" w:hAnsi="Arial" w:cs="Arial"/>
          <w:sz w:val="20"/>
          <w:szCs w:val="20"/>
        </w:rPr>
      </w:pPr>
      <w:r w:rsidRPr="00D71226">
        <w:rPr>
          <w:rFonts w:ascii="Arial" w:hAnsi="Arial" w:cs="Arial"/>
          <w:sz w:val="20"/>
          <w:szCs w:val="20"/>
        </w:rPr>
        <w:t xml:space="preserve">Na potrzeby postępowania o udzielenie zamówienia publicznego na: </w:t>
      </w:r>
    </w:p>
    <w:p w14:paraId="26CB7930" w14:textId="7A3AEFAC" w:rsidR="00D71226" w:rsidRPr="00880EC9" w:rsidRDefault="00880EC9" w:rsidP="00D71226">
      <w:pPr>
        <w:spacing w:before="120" w:after="240" w:line="240" w:lineRule="auto"/>
        <w:jc w:val="center"/>
        <w:rPr>
          <w:rFonts w:ascii="Arial" w:hAnsi="Arial" w:cs="Arial"/>
          <w:b/>
        </w:rPr>
      </w:pPr>
      <w:r w:rsidRPr="00880EC9">
        <w:rPr>
          <w:rFonts w:ascii="Arial" w:hAnsi="Arial" w:cs="Arial"/>
          <w:b/>
        </w:rPr>
        <w:t>Dostawa aparatury badawczej i sprzętu komputerowego w ramach leasingu operacyjnego z prawem opcji wykupu dla Wydziału Inżynierii Produkcji Politechniki</w:t>
      </w:r>
      <w:r>
        <w:rPr>
          <w:rFonts w:ascii="Arial" w:hAnsi="Arial" w:cs="Arial"/>
          <w:b/>
        </w:rPr>
        <w:t> </w:t>
      </w:r>
      <w:r w:rsidRPr="00880EC9">
        <w:rPr>
          <w:rFonts w:ascii="Arial" w:hAnsi="Arial" w:cs="Arial"/>
          <w:b/>
        </w:rPr>
        <w:t>Warszawskiej</w:t>
      </w:r>
    </w:p>
    <w:p w14:paraId="66F4E1EE" w14:textId="58120D8A" w:rsidR="00D71226" w:rsidRPr="00D71226" w:rsidRDefault="00D71226" w:rsidP="00D71226">
      <w:pPr>
        <w:spacing w:before="120" w:after="160" w:line="360" w:lineRule="auto"/>
        <w:jc w:val="both"/>
        <w:rPr>
          <w:rFonts w:ascii="Arial" w:hAnsi="Arial" w:cs="Arial"/>
          <w:sz w:val="20"/>
          <w:szCs w:val="20"/>
        </w:rPr>
      </w:pPr>
      <w:r w:rsidRPr="00D71226">
        <w:rPr>
          <w:rFonts w:ascii="Arial" w:hAnsi="Arial" w:cs="Arial"/>
          <w:b/>
          <w:sz w:val="20"/>
          <w:szCs w:val="20"/>
        </w:rPr>
        <w:t xml:space="preserve">nr postępowania: </w:t>
      </w:r>
      <w:r w:rsidRPr="00FD02B5">
        <w:rPr>
          <w:rFonts w:ascii="Arial" w:hAnsi="Arial" w:cs="Arial"/>
          <w:b/>
          <w:sz w:val="20"/>
          <w:szCs w:val="20"/>
        </w:rPr>
        <w:t>ZP_</w:t>
      </w:r>
      <w:r w:rsidR="00880EC9">
        <w:rPr>
          <w:rFonts w:ascii="Arial" w:hAnsi="Arial" w:cs="Arial"/>
          <w:b/>
          <w:sz w:val="20"/>
          <w:szCs w:val="20"/>
        </w:rPr>
        <w:t>4</w:t>
      </w:r>
      <w:r w:rsidRPr="00FD02B5">
        <w:rPr>
          <w:rFonts w:ascii="Arial" w:hAnsi="Arial" w:cs="Arial"/>
          <w:b/>
          <w:sz w:val="20"/>
          <w:szCs w:val="20"/>
        </w:rPr>
        <w:t>_2021_WIP_I</w:t>
      </w:r>
      <w:r w:rsidR="00880EC9">
        <w:rPr>
          <w:rFonts w:ascii="Arial" w:hAnsi="Arial" w:cs="Arial"/>
          <w:b/>
          <w:sz w:val="20"/>
          <w:szCs w:val="20"/>
        </w:rPr>
        <w:t>TW</w:t>
      </w:r>
      <w:r w:rsidRPr="00D71226">
        <w:rPr>
          <w:rFonts w:ascii="Arial" w:hAnsi="Arial" w:cs="Arial"/>
          <w:sz w:val="20"/>
          <w:szCs w:val="20"/>
        </w:rPr>
        <w:t xml:space="preserve"> prowadzonego przez Politechnikę Warszawską, Wydział Inżynierii Produkcji, oświadczam, co następuje:</w:t>
      </w:r>
    </w:p>
    <w:p w14:paraId="5B8C49D7" w14:textId="77777777" w:rsidR="00D71226" w:rsidRPr="00D71226" w:rsidRDefault="00D71226" w:rsidP="00D71226">
      <w:pPr>
        <w:spacing w:after="160" w:line="360" w:lineRule="auto"/>
        <w:jc w:val="center"/>
        <w:rPr>
          <w:rFonts w:ascii="Arial" w:hAnsi="Arial" w:cs="Arial"/>
          <w:b/>
          <w:sz w:val="20"/>
          <w:szCs w:val="20"/>
        </w:rPr>
      </w:pPr>
      <w:r w:rsidRPr="00D71226">
        <w:rPr>
          <w:rFonts w:ascii="Arial" w:hAnsi="Arial" w:cs="Arial"/>
          <w:b/>
          <w:sz w:val="20"/>
          <w:szCs w:val="20"/>
        </w:rPr>
        <w:t>OŚWIADCZENIE DOTYCZĄCE WYKONAWCY</w:t>
      </w:r>
    </w:p>
    <w:p w14:paraId="2FF9A9E7" w14:textId="77777777" w:rsidR="00D71226" w:rsidRPr="00D71226" w:rsidRDefault="00D71226" w:rsidP="00D71226">
      <w:pPr>
        <w:numPr>
          <w:ilvl w:val="0"/>
          <w:numId w:val="10"/>
        </w:numPr>
        <w:suppressAutoHyphens/>
        <w:spacing w:after="160" w:line="360" w:lineRule="auto"/>
        <w:ind w:left="426" w:hanging="426"/>
        <w:contextualSpacing/>
        <w:jc w:val="both"/>
        <w:rPr>
          <w:rFonts w:ascii="Arial" w:hAnsi="Arial" w:cs="Arial"/>
          <w:sz w:val="20"/>
          <w:szCs w:val="20"/>
        </w:rPr>
      </w:pPr>
      <w:r w:rsidRPr="00D71226">
        <w:rPr>
          <w:rFonts w:ascii="Arial" w:hAnsi="Arial" w:cs="Arial"/>
          <w:sz w:val="20"/>
          <w:szCs w:val="20"/>
        </w:rPr>
        <w:t>Oświadczam, że spełniam warunki udziału w postępowaniu określone przez Zamawiającego w Specyfikacji Warunków Zamówienia.</w:t>
      </w:r>
    </w:p>
    <w:p w14:paraId="17F7D2DF" w14:textId="77777777" w:rsidR="00D71226" w:rsidRPr="00D71226" w:rsidRDefault="00D71226" w:rsidP="00D71226">
      <w:pPr>
        <w:numPr>
          <w:ilvl w:val="0"/>
          <w:numId w:val="10"/>
        </w:numPr>
        <w:suppressAutoHyphens/>
        <w:spacing w:after="160" w:line="360" w:lineRule="auto"/>
        <w:ind w:left="426" w:hanging="426"/>
        <w:contextualSpacing/>
        <w:jc w:val="both"/>
        <w:rPr>
          <w:rFonts w:ascii="Arial" w:hAnsi="Arial" w:cs="Arial"/>
          <w:sz w:val="20"/>
          <w:szCs w:val="20"/>
        </w:rPr>
      </w:pPr>
      <w:r w:rsidRPr="00D71226">
        <w:rPr>
          <w:rFonts w:ascii="Arial" w:hAnsi="Arial" w:cs="Arial"/>
          <w:sz w:val="20"/>
          <w:szCs w:val="20"/>
        </w:rPr>
        <w:t xml:space="preserve">Oświadczam, że nie podlegam wykluczeniu z postępowania na podstawie art. 108 ust 1 ustawy Pzp, zgodnie z którymi z postępowania o udzielenie zamówienia wyklucza się, Wykonawcę̨: </w:t>
      </w:r>
    </w:p>
    <w:p w14:paraId="19616139" w14:textId="77777777" w:rsidR="00D71226" w:rsidRPr="00D71226" w:rsidRDefault="00D71226" w:rsidP="00D71226">
      <w:pPr>
        <w:spacing w:after="0" w:line="360" w:lineRule="auto"/>
        <w:ind w:left="720"/>
        <w:contextualSpacing/>
        <w:jc w:val="both"/>
        <w:rPr>
          <w:rFonts w:ascii="Arial" w:hAnsi="Arial" w:cs="Arial"/>
          <w:sz w:val="20"/>
          <w:szCs w:val="20"/>
        </w:rPr>
      </w:pPr>
      <w:r w:rsidRPr="00D71226">
        <w:rPr>
          <w:rFonts w:ascii="Arial" w:hAnsi="Arial" w:cs="Arial"/>
          <w:sz w:val="20"/>
          <w:szCs w:val="20"/>
        </w:rPr>
        <w:t xml:space="preserve">1.1. będącego osobą fizyczną, którego prawomocnie skazano za przestępstwo: </w:t>
      </w:r>
    </w:p>
    <w:p w14:paraId="47DB81A0"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udziału w zorganizowanej grupie przestępczej albo związku mającym na celu popełnienie przestępstwa lub przestępstwa skarbowego, o którym mowa w art. 258 Kodeksu karnego, </w:t>
      </w:r>
    </w:p>
    <w:p w14:paraId="4B08C0A0"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handlu ludźmi, o którym mowa w art. 189a Kodeksu karnego, </w:t>
      </w:r>
    </w:p>
    <w:p w14:paraId="29D28A60"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o którym mowa w art. 228–230a, art. 250a Kodeksu karnego lub w art. 46 lub art. 48 ustawy z dnia 25 czerwca 2010 r. o sporcie, </w:t>
      </w:r>
    </w:p>
    <w:p w14:paraId="0D134CF6"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finansowania przestępstwa o charakterze terrorystycznym, o którym mowa w art. 165a Kodeksu karnego, lub przestępstwo udaremniania lub utrudniania stwierdzenia </w:t>
      </w:r>
      <w:r w:rsidRPr="00D71226">
        <w:rPr>
          <w:rFonts w:ascii="Arial" w:hAnsi="Arial" w:cs="Arial"/>
          <w:sz w:val="20"/>
          <w:szCs w:val="20"/>
        </w:rPr>
        <w:lastRenderedPageBreak/>
        <w:t xml:space="preserve">przestępnego pochodzenia pieniędzy lub ukrywania ich pochodzenia, o którym mowa w art. 299 Kodeksu karnego, </w:t>
      </w:r>
    </w:p>
    <w:p w14:paraId="387C22CE"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o charakterze terrorystycznym, o którym mowa w art. 115 § 20 Kodeksu karnego, lub mające na celu popełnienie tego przestępstwa, </w:t>
      </w:r>
    </w:p>
    <w:p w14:paraId="0D4FFD79"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50BBCD1E"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FB8E0A6" w14:textId="77777777" w:rsidR="00D71226" w:rsidRPr="00D71226" w:rsidRDefault="00D71226" w:rsidP="00D71226">
      <w:pPr>
        <w:numPr>
          <w:ilvl w:val="0"/>
          <w:numId w:val="11"/>
        </w:numPr>
        <w:suppressAutoHyphens/>
        <w:spacing w:after="160" w:line="360" w:lineRule="auto"/>
        <w:contextualSpacing/>
        <w:jc w:val="both"/>
        <w:rPr>
          <w:rFonts w:ascii="Arial" w:hAnsi="Arial" w:cs="Arial"/>
          <w:sz w:val="20"/>
          <w:szCs w:val="20"/>
        </w:rPr>
      </w:pPr>
      <w:r w:rsidRPr="00D71226">
        <w:rPr>
          <w:rFonts w:ascii="Arial" w:hAnsi="Arial" w:cs="Arial"/>
          <w:sz w:val="20"/>
          <w:szCs w:val="20"/>
        </w:rPr>
        <w:t xml:space="preserve">o którym mowa w art. 9 ust. 1 i 3 lub art. 10 ustawy z dnia 15 czerwca 2012 r. o skutkach powierzania wykonywania pracy cudzoziemcom przebywającym wbrew przepisom na terytorium Rzeczypospolitej Polskiej </w:t>
      </w:r>
    </w:p>
    <w:p w14:paraId="028F179A" w14:textId="77777777" w:rsidR="00D71226" w:rsidRPr="00D71226" w:rsidRDefault="00D71226" w:rsidP="00D71226">
      <w:pPr>
        <w:spacing w:after="0" w:line="360" w:lineRule="auto"/>
        <w:ind w:left="720" w:firstLine="414"/>
        <w:contextualSpacing/>
        <w:jc w:val="both"/>
        <w:rPr>
          <w:rFonts w:ascii="Arial" w:hAnsi="Arial" w:cs="Arial"/>
          <w:sz w:val="20"/>
          <w:szCs w:val="20"/>
        </w:rPr>
      </w:pPr>
      <w:r w:rsidRPr="00D71226">
        <w:rPr>
          <w:rFonts w:ascii="Arial" w:hAnsi="Arial" w:cs="Arial"/>
          <w:sz w:val="20"/>
          <w:szCs w:val="20"/>
        </w:rPr>
        <w:t xml:space="preserve">– lub za odpowiedni czyn zabroniony określony w przepisach prawa obcego; </w:t>
      </w:r>
    </w:p>
    <w:p w14:paraId="46891383" w14:textId="77777777" w:rsidR="00D71226" w:rsidRPr="00D71226" w:rsidRDefault="00D71226" w:rsidP="00D71226">
      <w:pPr>
        <w:spacing w:after="0" w:line="360" w:lineRule="auto"/>
        <w:ind w:left="1134" w:hanging="425"/>
        <w:contextualSpacing/>
        <w:jc w:val="both"/>
        <w:rPr>
          <w:rFonts w:ascii="Arial" w:hAnsi="Arial" w:cs="Arial"/>
          <w:sz w:val="20"/>
          <w:szCs w:val="20"/>
        </w:rPr>
      </w:pPr>
      <w:r w:rsidRPr="00D71226">
        <w:rPr>
          <w:rFonts w:ascii="Arial" w:hAnsi="Arial" w:cs="Arial"/>
          <w:sz w:val="20"/>
          <w:szCs w:val="20"/>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3BE54A6" w14:textId="77777777" w:rsidR="00D71226" w:rsidRPr="00D71226" w:rsidRDefault="00D71226" w:rsidP="00D71226">
      <w:pPr>
        <w:spacing w:after="0" w:line="360" w:lineRule="auto"/>
        <w:ind w:left="1134" w:hanging="425"/>
        <w:jc w:val="both"/>
        <w:rPr>
          <w:rFonts w:ascii="Arial" w:eastAsia="Verdana" w:hAnsi="Arial" w:cs="Arial"/>
          <w:sz w:val="20"/>
          <w:szCs w:val="20"/>
        </w:rPr>
      </w:pPr>
      <w:r w:rsidRPr="00D71226">
        <w:rPr>
          <w:rFonts w:ascii="Arial" w:hAnsi="Arial" w:cs="Arial"/>
          <w:color w:val="000000"/>
          <w:sz w:val="20"/>
          <w:szCs w:val="20"/>
        </w:rPr>
        <w:t xml:space="preserve">1.3. wobec którego wydano prawomocny wyrok sądu lub ostateczną decyzję administracyjną 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C2166F" w14:textId="77777777" w:rsidR="00D71226" w:rsidRPr="00D71226" w:rsidRDefault="00D71226" w:rsidP="00D71226">
      <w:pPr>
        <w:spacing w:after="160" w:line="259" w:lineRule="auto"/>
        <w:ind w:left="1134" w:hanging="425"/>
        <w:jc w:val="both"/>
        <w:rPr>
          <w:rFonts w:ascii="Arial" w:eastAsia="Verdana" w:hAnsi="Arial" w:cs="Arial"/>
          <w:sz w:val="20"/>
          <w:szCs w:val="20"/>
        </w:rPr>
      </w:pPr>
      <w:r w:rsidRPr="00D71226">
        <w:rPr>
          <w:rFonts w:ascii="Arial" w:eastAsia="Verdana" w:hAnsi="Arial" w:cs="Arial"/>
          <w:sz w:val="20"/>
          <w:szCs w:val="20"/>
        </w:rPr>
        <w:t xml:space="preserve">1.4. </w:t>
      </w:r>
      <w:r w:rsidRPr="00D71226">
        <w:rPr>
          <w:rFonts w:ascii="Arial" w:hAnsi="Arial" w:cs="Arial"/>
          <w:color w:val="000000"/>
          <w:sz w:val="20"/>
          <w:szCs w:val="20"/>
        </w:rPr>
        <w:t xml:space="preserve">wobec którego prawomocnie orzeczono zakaz ubiegania się̨ o zamówienia publiczne; </w:t>
      </w:r>
    </w:p>
    <w:p w14:paraId="3BE367A8" w14:textId="77777777" w:rsidR="00D71226" w:rsidRPr="00D71226" w:rsidRDefault="00D71226" w:rsidP="00D71226">
      <w:pPr>
        <w:numPr>
          <w:ilvl w:val="0"/>
          <w:numId w:val="10"/>
        </w:numPr>
        <w:suppressAutoHyphens/>
        <w:spacing w:after="160" w:line="360" w:lineRule="auto"/>
        <w:ind w:left="426"/>
        <w:contextualSpacing/>
        <w:jc w:val="both"/>
        <w:rPr>
          <w:rFonts w:ascii="Arial" w:hAnsi="Arial" w:cs="Arial"/>
          <w:sz w:val="20"/>
          <w:szCs w:val="20"/>
        </w:rPr>
      </w:pPr>
      <w:r w:rsidRPr="00D71226">
        <w:rPr>
          <w:rFonts w:ascii="Arial" w:hAnsi="Arial" w:cs="Arial"/>
          <w:sz w:val="20"/>
          <w:szCs w:val="20"/>
        </w:rPr>
        <w:t xml:space="preserve">Oświadczam, że nie podlegam wykluczeniu z postępowania na podstawie art. 109 ust. 1 </w:t>
      </w:r>
      <w:r w:rsidRPr="00D71226">
        <w:rPr>
          <w:rFonts w:ascii="Arial" w:hAnsi="Arial" w:cs="Arial"/>
          <w:sz w:val="20"/>
          <w:szCs w:val="20"/>
        </w:rPr>
        <w:br/>
        <w:t>pkt 4 ustawy Pzp, zgodnie z którymi z postępowania o udzielenie zamówienia Zamawiający może wykluczyć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C6EE0" w14:textId="77777777" w:rsidR="00D71226" w:rsidRPr="00D71226" w:rsidRDefault="00D71226" w:rsidP="00D71226">
      <w:pPr>
        <w:numPr>
          <w:ilvl w:val="0"/>
          <w:numId w:val="10"/>
        </w:numPr>
        <w:suppressAutoHyphens/>
        <w:spacing w:after="160" w:line="360" w:lineRule="auto"/>
        <w:ind w:left="426"/>
        <w:jc w:val="both"/>
        <w:rPr>
          <w:rFonts w:ascii="Arial" w:hAnsi="Arial" w:cs="Arial"/>
          <w:sz w:val="20"/>
          <w:szCs w:val="20"/>
        </w:rPr>
      </w:pPr>
      <w:r w:rsidRPr="00D71226">
        <w:rPr>
          <w:rFonts w:ascii="Arial" w:hAnsi="Arial" w:cs="Arial"/>
          <w:b/>
          <w:sz w:val="20"/>
          <w:szCs w:val="20"/>
        </w:rPr>
        <w:t xml:space="preserve"> (jeżeli dotyczy) Oświadczam,</w:t>
      </w:r>
      <w:r w:rsidRPr="00D71226">
        <w:rPr>
          <w:rFonts w:ascii="Arial" w:hAnsi="Arial" w:cs="Arial"/>
          <w:sz w:val="20"/>
          <w:szCs w:val="20"/>
        </w:rPr>
        <w:t xml:space="preserve"> że zachodzą w stosunku do mnie podstawy wykluczenia z postępowania na podstawie art. ……………………. ustawy Pzp </w:t>
      </w:r>
      <w:r w:rsidRPr="00D71226">
        <w:rPr>
          <w:rFonts w:ascii="Arial" w:hAnsi="Arial" w:cs="Arial"/>
          <w:i/>
          <w:sz w:val="20"/>
          <w:szCs w:val="20"/>
        </w:rPr>
        <w:t>(podać mającą zastosowanie podstawę wykluczenia spośród wymienionych w art. 108 ust. 1 pkt 1, 2, 5 lub 6  ustawy Pzp).</w:t>
      </w:r>
      <w:r w:rsidRPr="00D71226">
        <w:rPr>
          <w:rFonts w:ascii="Arial" w:hAnsi="Arial" w:cs="Arial"/>
          <w:sz w:val="20"/>
          <w:szCs w:val="20"/>
        </w:rPr>
        <w:t xml:space="preserve"> Jednocześnie oświadczam, że w związku z ww. okolicznością, na podstawie art. 110 ust. 2 ustawy Pzp podjąłem następujące środki naprawcze:</w:t>
      </w:r>
    </w:p>
    <w:p w14:paraId="5E064EDB" w14:textId="77777777" w:rsidR="00D71226" w:rsidRPr="00D71226" w:rsidRDefault="00D71226" w:rsidP="00D71226">
      <w:pPr>
        <w:spacing w:after="160" w:line="360" w:lineRule="auto"/>
        <w:ind w:left="426"/>
        <w:jc w:val="both"/>
        <w:rPr>
          <w:rFonts w:ascii="Arial" w:hAnsi="Arial" w:cs="Arial"/>
          <w:sz w:val="20"/>
          <w:szCs w:val="20"/>
        </w:rPr>
      </w:pPr>
      <w:r w:rsidRPr="00D71226">
        <w:rPr>
          <w:rFonts w:ascii="Arial" w:hAnsi="Arial" w:cs="Arial"/>
          <w:sz w:val="20"/>
          <w:szCs w:val="20"/>
        </w:rPr>
        <w:t>………………………………………………………………………………………………</w:t>
      </w:r>
    </w:p>
    <w:p w14:paraId="330C0C57" w14:textId="77777777" w:rsidR="00D71226" w:rsidRPr="00D71226" w:rsidRDefault="00D71226" w:rsidP="00D71226">
      <w:pPr>
        <w:spacing w:after="160" w:line="360" w:lineRule="auto"/>
        <w:ind w:left="426"/>
        <w:jc w:val="both"/>
        <w:rPr>
          <w:rFonts w:ascii="Arial" w:hAnsi="Arial" w:cs="Arial"/>
          <w:sz w:val="20"/>
          <w:szCs w:val="20"/>
        </w:rPr>
      </w:pPr>
      <w:r w:rsidRPr="00D71226">
        <w:rPr>
          <w:rFonts w:ascii="Arial" w:hAnsi="Arial" w:cs="Arial"/>
          <w:sz w:val="20"/>
          <w:szCs w:val="20"/>
        </w:rPr>
        <w:lastRenderedPageBreak/>
        <w:t>………………………………………………………………………………………………</w:t>
      </w:r>
    </w:p>
    <w:p w14:paraId="704224D8" w14:textId="77777777" w:rsidR="00D71226" w:rsidRPr="00D71226" w:rsidRDefault="00D71226" w:rsidP="00D71226">
      <w:pPr>
        <w:spacing w:after="0" w:line="360" w:lineRule="auto"/>
        <w:ind w:left="425"/>
        <w:jc w:val="center"/>
        <w:rPr>
          <w:rFonts w:ascii="Arial" w:hAnsi="Arial" w:cs="Arial"/>
          <w:sz w:val="20"/>
          <w:szCs w:val="20"/>
        </w:rPr>
      </w:pPr>
    </w:p>
    <w:p w14:paraId="348C57FF" w14:textId="77777777" w:rsidR="00D71226" w:rsidRPr="00D71226" w:rsidRDefault="00D71226" w:rsidP="00D71226">
      <w:pPr>
        <w:spacing w:after="0" w:line="240" w:lineRule="auto"/>
        <w:ind w:left="425"/>
        <w:jc w:val="both"/>
        <w:rPr>
          <w:rFonts w:ascii="Arial" w:hAnsi="Arial" w:cs="Arial"/>
          <w:sz w:val="20"/>
          <w:szCs w:val="20"/>
        </w:rPr>
      </w:pPr>
      <w:r w:rsidRPr="00D71226">
        <w:rPr>
          <w:rFonts w:ascii="Arial" w:hAnsi="Arial" w:cs="Arial"/>
          <w:sz w:val="20"/>
          <w:szCs w:val="20"/>
        </w:rPr>
        <w:t xml:space="preserve">…………….……., dnia ………….……. r. </w:t>
      </w:r>
      <w:r w:rsidRPr="00D71226">
        <w:rPr>
          <w:rFonts w:ascii="Arial" w:hAnsi="Arial" w:cs="Arial"/>
          <w:sz w:val="20"/>
          <w:szCs w:val="20"/>
        </w:rPr>
        <w:tab/>
      </w:r>
      <w:r w:rsidRPr="00D71226">
        <w:rPr>
          <w:rFonts w:ascii="Arial" w:hAnsi="Arial" w:cs="Arial"/>
          <w:sz w:val="20"/>
          <w:szCs w:val="20"/>
        </w:rPr>
        <w:tab/>
      </w:r>
      <w:r w:rsidRPr="00D71226">
        <w:rPr>
          <w:rFonts w:ascii="Arial" w:hAnsi="Arial" w:cs="Arial"/>
          <w:sz w:val="20"/>
          <w:szCs w:val="20"/>
        </w:rPr>
        <w:tab/>
        <w:t>…………..………..……………</w:t>
      </w:r>
    </w:p>
    <w:p w14:paraId="0718B046" w14:textId="77777777" w:rsidR="00D71226" w:rsidRPr="00D71226" w:rsidRDefault="00D71226" w:rsidP="00D71226">
      <w:pPr>
        <w:spacing w:after="0" w:line="360" w:lineRule="auto"/>
        <w:ind w:left="425"/>
        <w:jc w:val="both"/>
        <w:rPr>
          <w:rFonts w:ascii="Arial" w:hAnsi="Arial" w:cs="Arial"/>
          <w:sz w:val="16"/>
          <w:szCs w:val="16"/>
        </w:rPr>
      </w:pPr>
      <w:r w:rsidRPr="00D71226">
        <w:rPr>
          <w:rFonts w:ascii="Arial" w:hAnsi="Arial" w:cs="Arial"/>
          <w:sz w:val="16"/>
          <w:szCs w:val="16"/>
        </w:rPr>
        <w:t xml:space="preserve">  (miejscowość) </w:t>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t xml:space="preserve">    (podpis)</w:t>
      </w:r>
    </w:p>
    <w:p w14:paraId="592F30B7" w14:textId="77777777" w:rsidR="00D71226" w:rsidRPr="00D71226" w:rsidRDefault="00D71226" w:rsidP="00D71226">
      <w:pPr>
        <w:spacing w:after="0" w:line="360" w:lineRule="auto"/>
        <w:ind w:left="425"/>
        <w:jc w:val="center"/>
        <w:rPr>
          <w:rFonts w:ascii="Arial" w:hAnsi="Arial" w:cs="Arial"/>
          <w:sz w:val="20"/>
          <w:szCs w:val="20"/>
        </w:rPr>
      </w:pPr>
    </w:p>
    <w:p w14:paraId="026CBAAB" w14:textId="77777777" w:rsidR="00D71226" w:rsidRPr="00D71226" w:rsidRDefault="00D71226" w:rsidP="00D71226">
      <w:pPr>
        <w:spacing w:after="0" w:line="360" w:lineRule="auto"/>
        <w:ind w:left="425"/>
        <w:jc w:val="center"/>
        <w:rPr>
          <w:rFonts w:ascii="Arial" w:hAnsi="Arial" w:cs="Arial"/>
          <w:sz w:val="20"/>
          <w:szCs w:val="20"/>
        </w:rPr>
      </w:pPr>
    </w:p>
    <w:p w14:paraId="2041F1F6" w14:textId="77777777" w:rsidR="00D71226" w:rsidRPr="00D71226" w:rsidRDefault="00D71226" w:rsidP="00D71226">
      <w:pPr>
        <w:spacing w:after="0" w:line="360" w:lineRule="auto"/>
        <w:ind w:left="425"/>
        <w:jc w:val="center"/>
        <w:rPr>
          <w:rFonts w:ascii="Arial" w:hAnsi="Arial" w:cs="Arial"/>
          <w:sz w:val="20"/>
          <w:szCs w:val="20"/>
        </w:rPr>
      </w:pPr>
    </w:p>
    <w:p w14:paraId="1CEC3AEB" w14:textId="77777777" w:rsidR="00D71226" w:rsidRPr="00D71226" w:rsidRDefault="00D71226" w:rsidP="00D71226">
      <w:pPr>
        <w:spacing w:after="0" w:line="360" w:lineRule="auto"/>
        <w:ind w:left="425"/>
        <w:jc w:val="center"/>
        <w:rPr>
          <w:rFonts w:ascii="Arial" w:hAnsi="Arial" w:cs="Arial"/>
          <w:sz w:val="20"/>
          <w:szCs w:val="20"/>
        </w:rPr>
      </w:pPr>
    </w:p>
    <w:p w14:paraId="2D9D1DF7" w14:textId="77777777" w:rsidR="00D71226" w:rsidRPr="00D71226" w:rsidRDefault="00D71226" w:rsidP="00D71226">
      <w:pPr>
        <w:spacing w:after="0" w:line="360" w:lineRule="auto"/>
        <w:ind w:left="425"/>
        <w:jc w:val="center"/>
        <w:rPr>
          <w:rFonts w:ascii="Arial" w:hAnsi="Arial" w:cs="Arial"/>
          <w:sz w:val="20"/>
          <w:szCs w:val="20"/>
        </w:rPr>
      </w:pPr>
    </w:p>
    <w:p w14:paraId="7F936957" w14:textId="77777777" w:rsidR="00D71226" w:rsidRPr="00D71226" w:rsidRDefault="00D71226" w:rsidP="00D71226">
      <w:pPr>
        <w:spacing w:after="0" w:line="360" w:lineRule="auto"/>
        <w:ind w:left="425"/>
        <w:jc w:val="center"/>
        <w:rPr>
          <w:rFonts w:ascii="Arial" w:hAnsi="Arial" w:cs="Arial"/>
          <w:sz w:val="20"/>
          <w:szCs w:val="20"/>
        </w:rPr>
      </w:pPr>
    </w:p>
    <w:p w14:paraId="553D1BED" w14:textId="77777777" w:rsidR="00D71226" w:rsidRPr="00D71226" w:rsidRDefault="00D71226" w:rsidP="00D71226">
      <w:pPr>
        <w:spacing w:after="0" w:line="360" w:lineRule="auto"/>
        <w:ind w:left="425"/>
        <w:jc w:val="center"/>
        <w:rPr>
          <w:rFonts w:ascii="Arial" w:hAnsi="Arial" w:cs="Arial"/>
          <w:sz w:val="20"/>
          <w:szCs w:val="20"/>
        </w:rPr>
      </w:pPr>
    </w:p>
    <w:p w14:paraId="24652D8A" w14:textId="77777777" w:rsidR="00D71226" w:rsidRPr="00D71226" w:rsidRDefault="00D71226" w:rsidP="00D71226">
      <w:pPr>
        <w:spacing w:after="0" w:line="360" w:lineRule="auto"/>
        <w:jc w:val="center"/>
        <w:rPr>
          <w:rFonts w:ascii="Arial" w:eastAsia="Times New Roman" w:hAnsi="Arial" w:cs="Arial"/>
          <w:b/>
          <w:sz w:val="20"/>
          <w:szCs w:val="20"/>
          <w:u w:val="single"/>
          <w:lang w:eastAsia="pl-PL"/>
        </w:rPr>
      </w:pPr>
      <w:r w:rsidRPr="00D71226">
        <w:rPr>
          <w:rFonts w:ascii="Arial" w:eastAsia="Times New Roman" w:hAnsi="Arial" w:cs="Arial"/>
          <w:b/>
          <w:u w:val="single"/>
          <w:lang w:eastAsia="pl-PL"/>
        </w:rPr>
        <w:t>OŚWIADCZENIE DOTYCZĄCE PODANYCH INFORMACJI</w:t>
      </w:r>
    </w:p>
    <w:p w14:paraId="5890C3D3" w14:textId="77777777" w:rsidR="00D71226" w:rsidRPr="00D71226" w:rsidRDefault="00D71226" w:rsidP="00D71226">
      <w:pPr>
        <w:spacing w:after="0" w:line="360" w:lineRule="auto"/>
        <w:jc w:val="both"/>
        <w:rPr>
          <w:rFonts w:ascii="Arial" w:eastAsia="Times New Roman" w:hAnsi="Arial" w:cs="Arial"/>
          <w:sz w:val="20"/>
          <w:szCs w:val="20"/>
          <w:lang w:eastAsia="pl-PL"/>
        </w:rPr>
      </w:pPr>
      <w:r w:rsidRPr="00D71226">
        <w:rPr>
          <w:rFonts w:ascii="Arial" w:eastAsia="Times New Roman" w:hAnsi="Arial" w:cs="Arial"/>
          <w:sz w:val="20"/>
          <w:szCs w:val="20"/>
          <w:lang w:eastAsia="pl-PL"/>
        </w:rPr>
        <w:t xml:space="preserve">Oświadczam, że wszystkie informacje podane w powyższych oświadczeniach są aktualne </w:t>
      </w:r>
      <w:r w:rsidRPr="00D71226">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14:paraId="44B55470" w14:textId="77777777" w:rsidR="00D71226" w:rsidRPr="00D71226" w:rsidRDefault="00D71226" w:rsidP="00D71226">
      <w:pPr>
        <w:spacing w:after="0" w:line="360" w:lineRule="auto"/>
        <w:jc w:val="both"/>
        <w:rPr>
          <w:rFonts w:ascii="Arial" w:eastAsia="Times New Roman" w:hAnsi="Arial" w:cs="Arial"/>
          <w:iCs/>
          <w:sz w:val="20"/>
          <w:szCs w:val="20"/>
          <w:lang w:eastAsia="pl-PL"/>
        </w:rPr>
      </w:pPr>
    </w:p>
    <w:p w14:paraId="7B751DE8" w14:textId="77777777" w:rsidR="00D71226" w:rsidRPr="00D71226" w:rsidRDefault="00D71226" w:rsidP="00D71226">
      <w:pPr>
        <w:spacing w:after="0" w:line="360" w:lineRule="auto"/>
        <w:jc w:val="both"/>
        <w:rPr>
          <w:rFonts w:ascii="Arial" w:eastAsia="Times New Roman" w:hAnsi="Arial" w:cs="Arial"/>
          <w:iCs/>
          <w:sz w:val="20"/>
          <w:szCs w:val="20"/>
          <w:lang w:eastAsia="pl-PL"/>
        </w:rPr>
      </w:pPr>
    </w:p>
    <w:p w14:paraId="57094996" w14:textId="77777777" w:rsidR="00D71226" w:rsidRPr="00D71226" w:rsidRDefault="00D71226" w:rsidP="00D71226">
      <w:pPr>
        <w:spacing w:after="0" w:line="240" w:lineRule="auto"/>
        <w:ind w:left="425"/>
        <w:jc w:val="both"/>
        <w:rPr>
          <w:rFonts w:ascii="Arial" w:hAnsi="Arial" w:cs="Arial"/>
          <w:sz w:val="20"/>
          <w:szCs w:val="20"/>
        </w:rPr>
      </w:pPr>
      <w:r w:rsidRPr="00D71226">
        <w:rPr>
          <w:rFonts w:ascii="Arial" w:hAnsi="Arial" w:cs="Arial"/>
          <w:sz w:val="20"/>
          <w:szCs w:val="20"/>
        </w:rPr>
        <w:t xml:space="preserve">…………….……., dnia ………….……. r. </w:t>
      </w:r>
      <w:r w:rsidRPr="00D71226">
        <w:rPr>
          <w:rFonts w:ascii="Arial" w:hAnsi="Arial" w:cs="Arial"/>
          <w:sz w:val="20"/>
          <w:szCs w:val="20"/>
        </w:rPr>
        <w:tab/>
      </w:r>
      <w:r w:rsidRPr="00D71226">
        <w:rPr>
          <w:rFonts w:ascii="Arial" w:hAnsi="Arial" w:cs="Arial"/>
          <w:sz w:val="20"/>
          <w:szCs w:val="20"/>
        </w:rPr>
        <w:tab/>
      </w:r>
      <w:r w:rsidRPr="00D71226">
        <w:rPr>
          <w:rFonts w:ascii="Arial" w:hAnsi="Arial" w:cs="Arial"/>
          <w:sz w:val="20"/>
          <w:szCs w:val="20"/>
        </w:rPr>
        <w:tab/>
        <w:t>…………..………..……………</w:t>
      </w:r>
    </w:p>
    <w:p w14:paraId="1A58E685" w14:textId="77777777" w:rsidR="00D71226" w:rsidRPr="00D71226" w:rsidRDefault="00D71226" w:rsidP="00D71226">
      <w:pPr>
        <w:spacing w:after="0" w:line="360" w:lineRule="auto"/>
        <w:ind w:left="425"/>
        <w:jc w:val="both"/>
        <w:rPr>
          <w:rFonts w:ascii="Arial" w:hAnsi="Arial" w:cs="Arial"/>
          <w:sz w:val="16"/>
          <w:szCs w:val="16"/>
        </w:rPr>
      </w:pPr>
      <w:r w:rsidRPr="00D71226">
        <w:rPr>
          <w:rFonts w:ascii="Arial" w:hAnsi="Arial" w:cs="Arial"/>
          <w:sz w:val="16"/>
          <w:szCs w:val="16"/>
        </w:rPr>
        <w:t xml:space="preserve">  (miejscowość) </w:t>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t xml:space="preserve">    (podpis)</w:t>
      </w:r>
    </w:p>
    <w:p w14:paraId="5F904CCA" w14:textId="77777777" w:rsidR="00D71226" w:rsidRPr="00D71226" w:rsidRDefault="00D71226" w:rsidP="00D71226">
      <w:pPr>
        <w:spacing w:after="160" w:line="360" w:lineRule="auto"/>
        <w:jc w:val="right"/>
        <w:rPr>
          <w:rFonts w:ascii="Arial" w:eastAsia="Times New Roman" w:hAnsi="Arial" w:cs="Arial"/>
          <w:b/>
          <w:sz w:val="20"/>
          <w:szCs w:val="20"/>
          <w:lang w:eastAsia="pl-PL"/>
        </w:rPr>
      </w:pPr>
      <w:r w:rsidRPr="00D71226">
        <w:rPr>
          <w:rFonts w:ascii="Arial" w:hAnsi="Arial" w:cs="Arial"/>
          <w:sz w:val="20"/>
          <w:szCs w:val="20"/>
        </w:rPr>
        <w:br w:type="page"/>
      </w:r>
      <w:r w:rsidRPr="00D71226">
        <w:rPr>
          <w:rFonts w:ascii="Arial" w:eastAsia="Times New Roman" w:hAnsi="Arial" w:cs="Arial"/>
          <w:b/>
          <w:sz w:val="20"/>
          <w:szCs w:val="20"/>
          <w:lang w:eastAsia="pl-PL"/>
        </w:rPr>
        <w:lastRenderedPageBreak/>
        <w:t>Załącznik nr 3 do SWZ</w:t>
      </w:r>
    </w:p>
    <w:p w14:paraId="3DDEBE5F" w14:textId="77777777" w:rsidR="00D71226" w:rsidRPr="00D71226" w:rsidRDefault="00D71226" w:rsidP="00D71226">
      <w:pPr>
        <w:widowControl w:val="0"/>
        <w:shd w:val="clear" w:color="auto" w:fill="FFFFFF"/>
        <w:tabs>
          <w:tab w:val="left" w:pos="569"/>
        </w:tabs>
        <w:suppressAutoHyphens/>
        <w:autoSpaceDE w:val="0"/>
        <w:autoSpaceDN w:val="0"/>
        <w:adjustRightInd w:val="0"/>
        <w:spacing w:after="0" w:line="240" w:lineRule="auto"/>
        <w:jc w:val="right"/>
        <w:outlineLvl w:val="0"/>
        <w:rPr>
          <w:rFonts w:ascii="Arial" w:eastAsia="Times New Roman" w:hAnsi="Arial" w:cs="Arial"/>
          <w:b/>
          <w:sz w:val="20"/>
          <w:szCs w:val="20"/>
          <w:lang w:eastAsia="pl-PL"/>
        </w:rPr>
      </w:pPr>
    </w:p>
    <w:p w14:paraId="253A05F3" w14:textId="77777777" w:rsidR="00D71226" w:rsidRPr="00D71226" w:rsidRDefault="00D71226" w:rsidP="00D71226">
      <w:pPr>
        <w:spacing w:after="0" w:line="259" w:lineRule="auto"/>
        <w:jc w:val="center"/>
        <w:rPr>
          <w:rFonts w:ascii="Arial" w:hAnsi="Arial" w:cs="Arial"/>
          <w:b/>
          <w:caps/>
          <w:u w:val="single"/>
        </w:rPr>
      </w:pPr>
      <w:r w:rsidRPr="00D71226">
        <w:rPr>
          <w:rFonts w:ascii="Arial" w:hAnsi="Arial" w:cs="Arial"/>
          <w:b/>
          <w:caps/>
          <w:u w:val="single"/>
        </w:rPr>
        <w:t xml:space="preserve">OŚWIADCZENIE O SPEŁNIANIU WARUNKÓW UDZIAŁU W POSTĘPOWANIU </w:t>
      </w:r>
    </w:p>
    <w:p w14:paraId="3E030109" w14:textId="77777777" w:rsidR="00D71226" w:rsidRPr="00D71226" w:rsidRDefault="00D71226" w:rsidP="00D71226">
      <w:pPr>
        <w:spacing w:after="0" w:line="259" w:lineRule="auto"/>
        <w:jc w:val="center"/>
        <w:rPr>
          <w:rFonts w:ascii="Arial" w:hAnsi="Arial" w:cs="Arial"/>
          <w:b/>
          <w:caps/>
          <w:u w:val="single"/>
        </w:rPr>
      </w:pPr>
      <w:r w:rsidRPr="00D71226">
        <w:rPr>
          <w:rFonts w:ascii="Arial" w:hAnsi="Arial" w:cs="Arial"/>
          <w:b/>
          <w:caps/>
          <w:u w:val="single"/>
        </w:rPr>
        <w:t xml:space="preserve">ORAZ O BRAKU PODSTAW DO WYKLUCZENIA </w:t>
      </w:r>
    </w:p>
    <w:p w14:paraId="144B943C" w14:textId="77777777" w:rsidR="00D71226" w:rsidRPr="00D71226" w:rsidRDefault="00D71226" w:rsidP="00D71226">
      <w:pPr>
        <w:spacing w:after="240" w:line="259" w:lineRule="auto"/>
        <w:jc w:val="center"/>
        <w:rPr>
          <w:rFonts w:ascii="Arial" w:hAnsi="Arial" w:cs="Arial"/>
          <w:b/>
          <w:caps/>
          <w:u w:val="single"/>
        </w:rPr>
      </w:pPr>
      <w:r w:rsidRPr="00D71226">
        <w:rPr>
          <w:rFonts w:ascii="Arial" w:hAnsi="Arial" w:cs="Arial"/>
          <w:b/>
          <w:caps/>
          <w:u w:val="single"/>
        </w:rPr>
        <w:t>sKŁADANE PRZEZ PODPMIOT UDOSTĘPNIAJĄCY ZASOBY</w:t>
      </w:r>
    </w:p>
    <w:p w14:paraId="32826CBB" w14:textId="77777777" w:rsidR="00D71226" w:rsidRPr="00D71226" w:rsidRDefault="00D71226" w:rsidP="00D71226">
      <w:pPr>
        <w:spacing w:after="160" w:line="259" w:lineRule="auto"/>
        <w:jc w:val="center"/>
        <w:rPr>
          <w:rFonts w:ascii="Arial" w:hAnsi="Arial" w:cs="Arial"/>
          <w:sz w:val="18"/>
          <w:szCs w:val="18"/>
        </w:rPr>
      </w:pPr>
      <w:r w:rsidRPr="00D71226">
        <w:rPr>
          <w:rFonts w:ascii="Arial" w:hAnsi="Arial" w:cs="Arial"/>
          <w:sz w:val="18"/>
          <w:szCs w:val="18"/>
        </w:rPr>
        <w:t>składane na podstawie art.125 ust. 1 ustawy z dnia 11 września 2019 r. Prawo zamówień publicznych (Dz. U. z 2019 poz. 2019) (dalej jako: ustawa Pzp)</w:t>
      </w:r>
    </w:p>
    <w:p w14:paraId="50921ED8" w14:textId="77777777" w:rsidR="00D71226" w:rsidRPr="00D71226" w:rsidRDefault="00D71226" w:rsidP="00D71226">
      <w:pPr>
        <w:keepNext/>
        <w:tabs>
          <w:tab w:val="left" w:pos="4253"/>
        </w:tabs>
        <w:spacing w:after="0" w:line="240" w:lineRule="auto"/>
        <w:ind w:firstLine="5103"/>
        <w:jc w:val="both"/>
        <w:outlineLvl w:val="1"/>
        <w:rPr>
          <w:rFonts w:ascii="Arial" w:hAnsi="Arial" w:cs="Arial"/>
          <w:b/>
          <w:bCs/>
          <w:iCs/>
          <w:sz w:val="20"/>
          <w:szCs w:val="20"/>
        </w:rPr>
      </w:pPr>
      <w:r w:rsidRPr="00D71226">
        <w:rPr>
          <w:rFonts w:ascii="Arial" w:hAnsi="Arial" w:cs="Arial"/>
          <w:b/>
          <w:bCs/>
          <w:iCs/>
          <w:sz w:val="20"/>
          <w:szCs w:val="20"/>
        </w:rPr>
        <w:t>Zamawiający:</w:t>
      </w:r>
    </w:p>
    <w:p w14:paraId="10B6274D"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Politechnika Warszawska</w:t>
      </w:r>
    </w:p>
    <w:p w14:paraId="370E7EDA"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Wydział Inżynierii Produkcji</w:t>
      </w:r>
    </w:p>
    <w:p w14:paraId="42254EC8" w14:textId="77777777" w:rsidR="00D71226" w:rsidRPr="00D71226" w:rsidRDefault="00D71226" w:rsidP="00D71226">
      <w:pPr>
        <w:suppressAutoHyphens/>
        <w:spacing w:after="0" w:line="240" w:lineRule="auto"/>
        <w:ind w:left="4962" w:firstLine="141"/>
        <w:rPr>
          <w:rFonts w:ascii="Arial" w:eastAsia="Times New Roman" w:hAnsi="Arial" w:cs="Arial"/>
          <w:bCs/>
          <w:sz w:val="20"/>
          <w:szCs w:val="20"/>
          <w:lang w:eastAsia="zh-CN"/>
        </w:rPr>
      </w:pPr>
      <w:r w:rsidRPr="00D71226">
        <w:rPr>
          <w:rFonts w:ascii="Arial" w:eastAsia="Times New Roman" w:hAnsi="Arial" w:cs="Arial"/>
          <w:b/>
          <w:color w:val="000000"/>
          <w:sz w:val="20"/>
          <w:szCs w:val="20"/>
          <w:lang w:eastAsia="zh-CN"/>
        </w:rPr>
        <w:t>ul. Narbutta 85, 02-524 Warsza</w:t>
      </w:r>
      <w:r w:rsidRPr="00D71226">
        <w:rPr>
          <w:rFonts w:ascii="Arial" w:eastAsia="Times New Roman" w:hAnsi="Arial" w:cs="Arial"/>
          <w:color w:val="000000"/>
          <w:sz w:val="20"/>
          <w:szCs w:val="20"/>
          <w:lang w:eastAsia="zh-CN"/>
        </w:rPr>
        <w:t xml:space="preserve">wa </w:t>
      </w:r>
    </w:p>
    <w:p w14:paraId="2C4C237A" w14:textId="77777777" w:rsidR="00D71226" w:rsidRPr="00D71226" w:rsidRDefault="00D71226" w:rsidP="00D71226">
      <w:pPr>
        <w:spacing w:after="160" w:line="259" w:lineRule="auto"/>
        <w:jc w:val="center"/>
        <w:rPr>
          <w:rFonts w:ascii="Arial" w:hAnsi="Arial" w:cs="Arial"/>
          <w:sz w:val="20"/>
          <w:szCs w:val="20"/>
        </w:rPr>
      </w:pPr>
    </w:p>
    <w:p w14:paraId="7FF9CA78" w14:textId="77777777" w:rsidR="00D71226" w:rsidRPr="00D71226" w:rsidRDefault="00D71226" w:rsidP="00D71226">
      <w:pPr>
        <w:autoSpaceDE w:val="0"/>
        <w:autoSpaceDN w:val="0"/>
        <w:adjustRightInd w:val="0"/>
        <w:spacing w:after="160"/>
        <w:jc w:val="both"/>
        <w:rPr>
          <w:rFonts w:ascii="Arial" w:hAnsi="Arial" w:cs="Arial"/>
          <w:sz w:val="20"/>
          <w:szCs w:val="20"/>
        </w:rPr>
      </w:pPr>
      <w:r w:rsidRPr="00D71226">
        <w:rPr>
          <w:rFonts w:ascii="Arial" w:hAnsi="Arial" w:cs="Arial"/>
          <w:sz w:val="20"/>
          <w:szCs w:val="20"/>
        </w:rPr>
        <w:t xml:space="preserve">Nazwa (firma)/imię i nazwisko oraz adres  PODMIOTU UDOSTĘPNIAJĄCEGO ZASOBY– </w:t>
      </w:r>
    </w:p>
    <w:p w14:paraId="2CD964EA" w14:textId="77777777" w:rsidR="00D71226" w:rsidRPr="00D71226" w:rsidRDefault="00D71226" w:rsidP="00D71226">
      <w:pPr>
        <w:autoSpaceDE w:val="0"/>
        <w:autoSpaceDN w:val="0"/>
        <w:adjustRightInd w:val="0"/>
        <w:spacing w:before="240" w:after="240"/>
        <w:rPr>
          <w:rFonts w:ascii="Arial" w:hAnsi="Arial" w:cs="Arial"/>
          <w:sz w:val="20"/>
          <w:szCs w:val="20"/>
        </w:rPr>
      </w:pPr>
      <w:r w:rsidRPr="00D71226">
        <w:rPr>
          <w:rFonts w:ascii="Arial" w:hAnsi="Arial" w:cs="Arial"/>
          <w:sz w:val="20"/>
          <w:szCs w:val="20"/>
        </w:rPr>
        <w:t>…………………………………………………………………………….……………….….……………………..…………………………………………………….……………….…..…….……………………….,</w:t>
      </w:r>
    </w:p>
    <w:p w14:paraId="2B0140A6" w14:textId="77777777" w:rsidR="00D71226" w:rsidRPr="00D71226" w:rsidRDefault="00D71226" w:rsidP="00D71226">
      <w:pPr>
        <w:spacing w:after="0" w:line="240" w:lineRule="auto"/>
        <w:ind w:left="2268" w:hanging="2268"/>
        <w:rPr>
          <w:rFonts w:ascii="Arial" w:hAnsi="Arial" w:cs="Arial"/>
          <w:sz w:val="20"/>
          <w:szCs w:val="20"/>
        </w:rPr>
      </w:pPr>
      <w:r w:rsidRPr="00D71226">
        <w:rPr>
          <w:rFonts w:ascii="Arial" w:hAnsi="Arial" w:cs="Arial"/>
          <w:sz w:val="20"/>
          <w:szCs w:val="20"/>
        </w:rPr>
        <w:t>reprezentowany przez: ………………………………………………………………………...</w:t>
      </w:r>
    </w:p>
    <w:p w14:paraId="6A19D966" w14:textId="77777777" w:rsidR="00D71226" w:rsidRPr="00D71226" w:rsidRDefault="00D71226" w:rsidP="00D71226">
      <w:pPr>
        <w:spacing w:after="160"/>
        <w:ind w:left="2268" w:firstLine="709"/>
        <w:rPr>
          <w:rFonts w:ascii="Arial" w:hAnsi="Arial" w:cs="Arial"/>
          <w:sz w:val="16"/>
          <w:szCs w:val="16"/>
        </w:rPr>
      </w:pPr>
      <w:r w:rsidRPr="00D71226">
        <w:rPr>
          <w:rFonts w:ascii="Arial" w:hAnsi="Arial" w:cs="Arial"/>
          <w:i/>
          <w:sz w:val="16"/>
          <w:szCs w:val="16"/>
        </w:rPr>
        <w:t>(</w:t>
      </w:r>
      <w:r w:rsidRPr="00D71226">
        <w:rPr>
          <w:rFonts w:ascii="Arial" w:hAnsi="Arial" w:cs="Arial"/>
          <w:sz w:val="16"/>
          <w:szCs w:val="16"/>
        </w:rPr>
        <w:t>imię, nazwisko, stanowisko/podstawa do reprezentacji)</w:t>
      </w:r>
    </w:p>
    <w:p w14:paraId="7CB607A0" w14:textId="77777777" w:rsidR="00D71226" w:rsidRPr="00D71226" w:rsidRDefault="00D71226" w:rsidP="00D71226">
      <w:pPr>
        <w:spacing w:after="160" w:line="360" w:lineRule="auto"/>
        <w:jc w:val="both"/>
        <w:rPr>
          <w:rFonts w:ascii="Arial" w:hAnsi="Arial" w:cs="Arial"/>
          <w:sz w:val="20"/>
          <w:szCs w:val="20"/>
        </w:rPr>
      </w:pPr>
    </w:p>
    <w:p w14:paraId="6E4F82B4" w14:textId="77777777" w:rsidR="00D71226" w:rsidRPr="00D71226" w:rsidRDefault="00D71226" w:rsidP="00D71226">
      <w:pPr>
        <w:spacing w:after="160" w:line="360" w:lineRule="auto"/>
        <w:jc w:val="both"/>
        <w:rPr>
          <w:rFonts w:ascii="Arial" w:hAnsi="Arial" w:cs="Arial"/>
          <w:sz w:val="20"/>
          <w:szCs w:val="20"/>
        </w:rPr>
      </w:pPr>
      <w:r w:rsidRPr="00D71226">
        <w:rPr>
          <w:rFonts w:ascii="Arial" w:hAnsi="Arial" w:cs="Arial"/>
          <w:sz w:val="20"/>
          <w:szCs w:val="20"/>
        </w:rPr>
        <w:t xml:space="preserve">Na potrzeby postępowania o udzielenie zamówienia publicznego na: </w:t>
      </w:r>
    </w:p>
    <w:p w14:paraId="12A6C7EC" w14:textId="77777777" w:rsidR="00880EC9" w:rsidRPr="00880EC9" w:rsidRDefault="00880EC9" w:rsidP="00880EC9">
      <w:pPr>
        <w:spacing w:before="120" w:after="240" w:line="240" w:lineRule="auto"/>
        <w:jc w:val="center"/>
        <w:rPr>
          <w:rFonts w:ascii="Arial" w:hAnsi="Arial" w:cs="Arial"/>
          <w:b/>
        </w:rPr>
      </w:pPr>
      <w:r w:rsidRPr="00880EC9">
        <w:rPr>
          <w:rFonts w:ascii="Arial" w:hAnsi="Arial" w:cs="Arial"/>
          <w:b/>
        </w:rPr>
        <w:t>Dostawa aparatury badawczej i sprzętu komputerowego w ramach leasingu operacyjnego z prawem opcji wykupu dla Wydziału Inżynierii Produkcji Politechniki</w:t>
      </w:r>
      <w:r>
        <w:rPr>
          <w:rFonts w:ascii="Arial" w:hAnsi="Arial" w:cs="Arial"/>
          <w:b/>
        </w:rPr>
        <w:t> </w:t>
      </w:r>
      <w:r w:rsidRPr="00880EC9">
        <w:rPr>
          <w:rFonts w:ascii="Arial" w:hAnsi="Arial" w:cs="Arial"/>
          <w:b/>
        </w:rPr>
        <w:t>Warszawskiej</w:t>
      </w:r>
    </w:p>
    <w:p w14:paraId="31BEC5BB" w14:textId="26048D21" w:rsidR="00D71226" w:rsidRPr="00D71226" w:rsidRDefault="00D71226" w:rsidP="00D71226">
      <w:pPr>
        <w:spacing w:before="120" w:after="0" w:line="360" w:lineRule="auto"/>
        <w:jc w:val="both"/>
        <w:rPr>
          <w:rFonts w:ascii="Arial" w:hAnsi="Arial" w:cs="Arial"/>
          <w:i/>
          <w:sz w:val="20"/>
          <w:szCs w:val="20"/>
        </w:rPr>
      </w:pPr>
      <w:r w:rsidRPr="00D71226">
        <w:rPr>
          <w:rFonts w:ascii="Arial" w:hAnsi="Arial" w:cs="Arial"/>
          <w:b/>
          <w:sz w:val="20"/>
          <w:szCs w:val="20"/>
        </w:rPr>
        <w:t>nr postępowania: ZP_</w:t>
      </w:r>
      <w:r w:rsidR="00880EC9">
        <w:rPr>
          <w:rFonts w:ascii="Arial" w:hAnsi="Arial" w:cs="Arial"/>
          <w:b/>
          <w:sz w:val="20"/>
          <w:szCs w:val="20"/>
        </w:rPr>
        <w:t>4</w:t>
      </w:r>
      <w:r w:rsidRPr="00D71226">
        <w:rPr>
          <w:rFonts w:ascii="Arial" w:hAnsi="Arial" w:cs="Arial"/>
          <w:b/>
          <w:sz w:val="20"/>
          <w:szCs w:val="20"/>
        </w:rPr>
        <w:t>_2021_WIP_I</w:t>
      </w:r>
      <w:r w:rsidR="00880EC9">
        <w:rPr>
          <w:rFonts w:ascii="Arial" w:hAnsi="Arial" w:cs="Arial"/>
          <w:b/>
          <w:sz w:val="20"/>
          <w:szCs w:val="20"/>
        </w:rPr>
        <w:t>TW</w:t>
      </w:r>
      <w:r w:rsidRPr="00D71226">
        <w:rPr>
          <w:rFonts w:ascii="Arial" w:hAnsi="Arial" w:cs="Arial"/>
          <w:sz w:val="20"/>
          <w:szCs w:val="20"/>
        </w:rPr>
        <w:t xml:space="preserve"> prowadzonego przez Politechnikę Warszawską, Wydział Inżynierii Produkcji, </w:t>
      </w:r>
      <w:r w:rsidRPr="00D71226">
        <w:rPr>
          <w:rFonts w:ascii="Arial" w:hAnsi="Arial" w:cs="Arial"/>
          <w:i/>
          <w:sz w:val="20"/>
          <w:szCs w:val="20"/>
        </w:rPr>
        <w:t>zobowiązuje się udostępnić zasoby Wykonawcy:</w:t>
      </w:r>
    </w:p>
    <w:p w14:paraId="7EB45F16" w14:textId="77777777" w:rsidR="00D71226" w:rsidRPr="00D71226" w:rsidRDefault="00D71226" w:rsidP="00D71226">
      <w:pPr>
        <w:spacing w:after="0" w:line="360" w:lineRule="auto"/>
        <w:jc w:val="both"/>
        <w:rPr>
          <w:rFonts w:ascii="Arial" w:hAnsi="Arial" w:cs="Arial"/>
          <w:sz w:val="20"/>
          <w:szCs w:val="20"/>
        </w:rPr>
      </w:pPr>
      <w:r w:rsidRPr="00D71226">
        <w:rPr>
          <w:rFonts w:ascii="Arial" w:hAnsi="Arial" w:cs="Arial"/>
          <w:i/>
          <w:sz w:val="20"/>
          <w:szCs w:val="20"/>
        </w:rPr>
        <w:t xml:space="preserve"> ........................................................................................................................................................... </w:t>
      </w:r>
    </w:p>
    <w:p w14:paraId="68B0CC1F" w14:textId="77777777" w:rsidR="00D71226" w:rsidRPr="00D71226" w:rsidRDefault="00D71226" w:rsidP="00D71226">
      <w:pPr>
        <w:spacing w:after="0" w:line="360" w:lineRule="auto"/>
        <w:jc w:val="center"/>
        <w:rPr>
          <w:rFonts w:ascii="Arial" w:hAnsi="Arial" w:cs="Arial"/>
          <w:sz w:val="16"/>
          <w:szCs w:val="16"/>
        </w:rPr>
      </w:pPr>
      <w:r w:rsidRPr="00D71226">
        <w:rPr>
          <w:rFonts w:ascii="Arial" w:hAnsi="Arial" w:cs="Arial"/>
          <w:i/>
          <w:sz w:val="16"/>
          <w:szCs w:val="16"/>
        </w:rPr>
        <w:t>(podać nazwę i adres Wykonawcy a w przypadku konsorcjum proszę wymienić wszystkich konsorcjantów)</w:t>
      </w:r>
    </w:p>
    <w:p w14:paraId="6193A849" w14:textId="77777777" w:rsidR="00D71226" w:rsidRPr="00D71226" w:rsidRDefault="00D71226" w:rsidP="00D71226">
      <w:pPr>
        <w:spacing w:after="160" w:line="360" w:lineRule="auto"/>
        <w:jc w:val="center"/>
        <w:rPr>
          <w:rFonts w:ascii="Arial" w:hAnsi="Arial" w:cs="Arial"/>
          <w:b/>
          <w:sz w:val="20"/>
          <w:szCs w:val="20"/>
        </w:rPr>
      </w:pPr>
    </w:p>
    <w:p w14:paraId="78ABEF5A" w14:textId="77777777" w:rsidR="00D71226" w:rsidRPr="00D71226" w:rsidRDefault="00D71226" w:rsidP="00D71226">
      <w:pPr>
        <w:spacing w:after="160" w:line="360" w:lineRule="auto"/>
        <w:jc w:val="center"/>
        <w:rPr>
          <w:rFonts w:ascii="Arial" w:hAnsi="Arial" w:cs="Arial"/>
          <w:b/>
          <w:u w:val="single"/>
        </w:rPr>
      </w:pPr>
      <w:r w:rsidRPr="00D71226">
        <w:rPr>
          <w:rFonts w:ascii="Arial" w:hAnsi="Arial" w:cs="Arial"/>
          <w:b/>
          <w:u w:val="single"/>
        </w:rPr>
        <w:t>OŚWIADCZENIE PODMIOTU UDOSTĘPNIAJĄCEGO ZASOBY</w:t>
      </w:r>
    </w:p>
    <w:p w14:paraId="770A530B" w14:textId="77777777" w:rsidR="00D71226" w:rsidRPr="00D71226" w:rsidRDefault="00D71226" w:rsidP="00D71226">
      <w:pPr>
        <w:spacing w:after="160" w:line="360" w:lineRule="auto"/>
        <w:ind w:left="709" w:hanging="709"/>
        <w:jc w:val="both"/>
        <w:rPr>
          <w:rFonts w:ascii="Arial" w:hAnsi="Arial" w:cs="Arial"/>
          <w:sz w:val="20"/>
          <w:szCs w:val="20"/>
        </w:rPr>
      </w:pPr>
      <w:r w:rsidRPr="00D71226">
        <w:rPr>
          <w:rFonts w:ascii="Arial" w:hAnsi="Arial" w:cs="Arial"/>
          <w:sz w:val="20"/>
          <w:szCs w:val="20"/>
        </w:rPr>
        <w:t>1.</w:t>
      </w:r>
      <w:r w:rsidRPr="00D71226">
        <w:rPr>
          <w:rFonts w:ascii="Arial" w:hAnsi="Arial" w:cs="Arial"/>
          <w:sz w:val="20"/>
          <w:szCs w:val="20"/>
        </w:rPr>
        <w:tab/>
        <w:t>Oświadczam, że spełniam warunki udziału w postępowaniu określone przez Zamawiającego w Specyfikacji Warunków Zamówienia, w zakresie jakim udostępniłem swoje zasoby ww. Wykonawcy.</w:t>
      </w:r>
    </w:p>
    <w:p w14:paraId="6220B6DE" w14:textId="77777777" w:rsidR="00D71226" w:rsidRPr="00D71226" w:rsidRDefault="00D71226" w:rsidP="00D71226">
      <w:pPr>
        <w:spacing w:after="160" w:line="360" w:lineRule="auto"/>
        <w:ind w:left="709" w:hanging="709"/>
        <w:jc w:val="both"/>
        <w:rPr>
          <w:rFonts w:ascii="Arial" w:hAnsi="Arial" w:cs="Arial"/>
          <w:sz w:val="20"/>
          <w:szCs w:val="20"/>
        </w:rPr>
      </w:pPr>
      <w:r w:rsidRPr="00D71226">
        <w:rPr>
          <w:rFonts w:ascii="Arial" w:hAnsi="Arial" w:cs="Arial"/>
          <w:sz w:val="20"/>
          <w:szCs w:val="20"/>
        </w:rPr>
        <w:t>2.</w:t>
      </w:r>
      <w:r w:rsidRPr="00D71226">
        <w:rPr>
          <w:rFonts w:ascii="Arial" w:hAnsi="Arial" w:cs="Arial"/>
          <w:sz w:val="20"/>
          <w:szCs w:val="20"/>
        </w:rPr>
        <w:tab/>
        <w:t>Oświadczam, że nie podlegam wykluczeniu z postępowania na podstawie art. 108 ust 1 ustawy Pzp.</w:t>
      </w:r>
    </w:p>
    <w:p w14:paraId="1C1455D1" w14:textId="77777777" w:rsidR="00D71226" w:rsidRPr="00D71226" w:rsidRDefault="00D71226" w:rsidP="00D71226">
      <w:pPr>
        <w:spacing w:after="160" w:line="360" w:lineRule="auto"/>
        <w:ind w:left="709" w:hanging="709"/>
        <w:jc w:val="both"/>
        <w:rPr>
          <w:rFonts w:ascii="Arial" w:hAnsi="Arial" w:cs="Arial"/>
          <w:sz w:val="20"/>
          <w:szCs w:val="20"/>
        </w:rPr>
      </w:pPr>
      <w:r w:rsidRPr="00D71226">
        <w:rPr>
          <w:rFonts w:ascii="Arial" w:hAnsi="Arial" w:cs="Arial"/>
          <w:sz w:val="20"/>
          <w:szCs w:val="20"/>
        </w:rPr>
        <w:t>3.</w:t>
      </w:r>
      <w:r w:rsidRPr="00D71226">
        <w:rPr>
          <w:rFonts w:ascii="Arial" w:hAnsi="Arial" w:cs="Arial"/>
          <w:sz w:val="20"/>
          <w:szCs w:val="20"/>
        </w:rPr>
        <w:tab/>
        <w:t>Oświadczam, że nie podlegam wykluczeniu z postępowania na podstawie art. 109 ust. 1 pkt 4 ustawy Pzp.</w:t>
      </w:r>
    </w:p>
    <w:p w14:paraId="532CED5E" w14:textId="77777777" w:rsidR="00D71226" w:rsidRPr="00D71226" w:rsidRDefault="00D71226" w:rsidP="00D71226">
      <w:pPr>
        <w:spacing w:after="160" w:line="360" w:lineRule="auto"/>
        <w:ind w:left="709" w:hanging="709"/>
        <w:jc w:val="both"/>
        <w:rPr>
          <w:rFonts w:ascii="Arial" w:hAnsi="Arial" w:cs="Arial"/>
          <w:sz w:val="20"/>
          <w:szCs w:val="20"/>
        </w:rPr>
      </w:pPr>
    </w:p>
    <w:p w14:paraId="7D9B230F" w14:textId="77777777" w:rsidR="00D71226" w:rsidRPr="00D71226" w:rsidRDefault="00D71226" w:rsidP="00D71226">
      <w:pPr>
        <w:spacing w:after="0" w:line="240" w:lineRule="auto"/>
        <w:ind w:left="425"/>
        <w:jc w:val="both"/>
        <w:rPr>
          <w:rFonts w:ascii="Arial" w:hAnsi="Arial" w:cs="Arial"/>
          <w:sz w:val="20"/>
          <w:szCs w:val="20"/>
        </w:rPr>
      </w:pPr>
      <w:r w:rsidRPr="00D71226">
        <w:rPr>
          <w:rFonts w:ascii="Arial" w:hAnsi="Arial" w:cs="Arial"/>
          <w:sz w:val="20"/>
          <w:szCs w:val="20"/>
        </w:rPr>
        <w:t xml:space="preserve">…………….……., dnia ………….……. r. </w:t>
      </w:r>
      <w:r w:rsidRPr="00D71226">
        <w:rPr>
          <w:rFonts w:ascii="Arial" w:hAnsi="Arial" w:cs="Arial"/>
          <w:sz w:val="20"/>
          <w:szCs w:val="20"/>
        </w:rPr>
        <w:tab/>
      </w:r>
      <w:r w:rsidRPr="00D71226">
        <w:rPr>
          <w:rFonts w:ascii="Arial" w:hAnsi="Arial" w:cs="Arial"/>
          <w:sz w:val="20"/>
          <w:szCs w:val="20"/>
        </w:rPr>
        <w:tab/>
      </w:r>
      <w:r w:rsidRPr="00D71226">
        <w:rPr>
          <w:rFonts w:ascii="Arial" w:hAnsi="Arial" w:cs="Arial"/>
          <w:sz w:val="20"/>
          <w:szCs w:val="20"/>
        </w:rPr>
        <w:tab/>
        <w:t>…………..………..……………</w:t>
      </w:r>
    </w:p>
    <w:p w14:paraId="439CF694" w14:textId="77777777" w:rsidR="00D71226" w:rsidRPr="00D71226" w:rsidRDefault="00D71226" w:rsidP="00D71226">
      <w:pPr>
        <w:spacing w:after="0" w:line="360" w:lineRule="auto"/>
        <w:ind w:left="425"/>
        <w:jc w:val="both"/>
        <w:rPr>
          <w:rFonts w:ascii="Arial" w:hAnsi="Arial" w:cs="Arial"/>
          <w:sz w:val="16"/>
          <w:szCs w:val="16"/>
        </w:rPr>
      </w:pPr>
      <w:r w:rsidRPr="00D71226">
        <w:rPr>
          <w:rFonts w:ascii="Arial" w:hAnsi="Arial" w:cs="Arial"/>
          <w:sz w:val="16"/>
          <w:szCs w:val="16"/>
        </w:rPr>
        <w:t xml:space="preserve">  (miejscowość) </w:t>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t xml:space="preserve">    (podpis)</w:t>
      </w:r>
    </w:p>
    <w:p w14:paraId="77AC569E" w14:textId="77777777" w:rsidR="00D71226" w:rsidRPr="00D71226" w:rsidRDefault="00D71226" w:rsidP="00D71226">
      <w:pPr>
        <w:suppressAutoHyphens/>
        <w:spacing w:after="160" w:line="259" w:lineRule="auto"/>
        <w:jc w:val="center"/>
        <w:rPr>
          <w:rFonts w:ascii="Arial" w:hAnsi="Arial" w:cs="Arial"/>
          <w:b/>
          <w:caps/>
          <w:u w:val="single"/>
          <w:lang w:eastAsia="zh-CN"/>
        </w:rPr>
      </w:pPr>
      <w:r w:rsidRPr="00D71226">
        <w:rPr>
          <w:rFonts w:ascii="Arial" w:hAnsi="Arial" w:cs="Arial"/>
          <w:b/>
          <w:caps/>
          <w:u w:val="single"/>
          <w:lang w:eastAsia="zh-CN"/>
        </w:rPr>
        <w:lastRenderedPageBreak/>
        <w:t xml:space="preserve">Zobowiązanie podmiotu udostępniającego zasoby </w:t>
      </w:r>
    </w:p>
    <w:p w14:paraId="2983D6D9" w14:textId="77777777" w:rsidR="00D71226" w:rsidRPr="00D71226" w:rsidRDefault="00D71226" w:rsidP="00D71226">
      <w:pPr>
        <w:suppressAutoHyphens/>
        <w:spacing w:after="160" w:line="259" w:lineRule="auto"/>
        <w:jc w:val="center"/>
        <w:rPr>
          <w:rFonts w:ascii="Arial" w:hAnsi="Arial" w:cs="Arial"/>
          <w:sz w:val="18"/>
          <w:szCs w:val="18"/>
          <w:lang w:eastAsia="zh-CN"/>
        </w:rPr>
      </w:pPr>
      <w:r w:rsidRPr="00D71226">
        <w:rPr>
          <w:rFonts w:ascii="Arial" w:hAnsi="Arial" w:cs="Arial"/>
          <w:sz w:val="18"/>
          <w:szCs w:val="18"/>
          <w:lang w:eastAsia="zh-CN"/>
        </w:rPr>
        <w:t>składane na podstawie art. 118 ust. 3 ustawy z dnia 11 września 2019 r. Prawo zamówień publicznych (Dz. U. z 2019 poz. 2019)</w:t>
      </w:r>
      <w:r w:rsidRPr="00D71226">
        <w:rPr>
          <w:rFonts w:ascii="Arial" w:hAnsi="Arial" w:cs="Arial"/>
          <w:color w:val="C00000"/>
          <w:sz w:val="18"/>
          <w:szCs w:val="18"/>
          <w:lang w:eastAsia="zh-CN"/>
        </w:rPr>
        <w:t xml:space="preserve"> </w:t>
      </w:r>
      <w:r w:rsidRPr="00D71226">
        <w:rPr>
          <w:rFonts w:ascii="Arial" w:hAnsi="Arial" w:cs="Arial"/>
          <w:sz w:val="18"/>
          <w:szCs w:val="18"/>
          <w:lang w:eastAsia="zh-CN"/>
        </w:rPr>
        <w:t>(dalej jako: ustawa Pzp)</w:t>
      </w:r>
    </w:p>
    <w:p w14:paraId="41D60897" w14:textId="77777777" w:rsidR="00D71226" w:rsidRPr="00D71226" w:rsidRDefault="00D71226" w:rsidP="00D71226">
      <w:pPr>
        <w:keepNext/>
        <w:tabs>
          <w:tab w:val="left" w:pos="4253"/>
        </w:tabs>
        <w:spacing w:after="0" w:line="240" w:lineRule="auto"/>
        <w:ind w:firstLine="5103"/>
        <w:jc w:val="both"/>
        <w:outlineLvl w:val="1"/>
        <w:rPr>
          <w:rFonts w:ascii="Arial" w:hAnsi="Arial" w:cs="Arial"/>
          <w:b/>
          <w:bCs/>
          <w:iCs/>
          <w:sz w:val="20"/>
          <w:szCs w:val="20"/>
        </w:rPr>
      </w:pPr>
      <w:r w:rsidRPr="00D71226">
        <w:rPr>
          <w:rFonts w:ascii="Arial" w:hAnsi="Arial" w:cs="Arial"/>
          <w:b/>
          <w:bCs/>
          <w:iCs/>
          <w:sz w:val="20"/>
          <w:szCs w:val="20"/>
        </w:rPr>
        <w:t>Zamawiający:</w:t>
      </w:r>
    </w:p>
    <w:p w14:paraId="4B1466D1"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Politechnika Warszawska</w:t>
      </w:r>
    </w:p>
    <w:p w14:paraId="68B93139"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Wydział Inżynierii Produkcji</w:t>
      </w:r>
    </w:p>
    <w:p w14:paraId="23A2349F" w14:textId="77777777" w:rsidR="00D71226" w:rsidRPr="00D71226" w:rsidRDefault="00D71226" w:rsidP="00D71226">
      <w:pPr>
        <w:suppressAutoHyphens/>
        <w:spacing w:after="0" w:line="240" w:lineRule="auto"/>
        <w:ind w:left="4962" w:firstLine="141"/>
        <w:rPr>
          <w:rFonts w:ascii="Arial" w:eastAsia="Times New Roman" w:hAnsi="Arial" w:cs="Arial"/>
          <w:bCs/>
          <w:sz w:val="20"/>
          <w:szCs w:val="20"/>
          <w:lang w:eastAsia="zh-CN"/>
        </w:rPr>
      </w:pPr>
      <w:r w:rsidRPr="00D71226">
        <w:rPr>
          <w:rFonts w:ascii="Arial" w:eastAsia="Times New Roman" w:hAnsi="Arial" w:cs="Arial"/>
          <w:b/>
          <w:color w:val="000000"/>
          <w:sz w:val="20"/>
          <w:szCs w:val="20"/>
          <w:lang w:eastAsia="zh-CN"/>
        </w:rPr>
        <w:t>ul. Narbutta 85, 02-524 Warsza</w:t>
      </w:r>
      <w:r w:rsidRPr="00D71226">
        <w:rPr>
          <w:rFonts w:ascii="Arial" w:eastAsia="Times New Roman" w:hAnsi="Arial" w:cs="Arial"/>
          <w:color w:val="000000"/>
          <w:sz w:val="20"/>
          <w:szCs w:val="20"/>
          <w:lang w:eastAsia="zh-CN"/>
        </w:rPr>
        <w:t xml:space="preserve">wa </w:t>
      </w:r>
    </w:p>
    <w:p w14:paraId="20C9743B" w14:textId="77777777" w:rsidR="00D71226" w:rsidRPr="00D71226" w:rsidRDefault="00D71226" w:rsidP="00D71226">
      <w:pPr>
        <w:suppressAutoHyphens/>
        <w:spacing w:after="160" w:line="259" w:lineRule="auto"/>
        <w:rPr>
          <w:rFonts w:ascii="Arial" w:hAnsi="Arial" w:cs="Arial"/>
          <w:sz w:val="20"/>
          <w:szCs w:val="20"/>
          <w:lang w:eastAsia="zh-CN"/>
        </w:rPr>
      </w:pPr>
    </w:p>
    <w:p w14:paraId="6B7CC550" w14:textId="77777777" w:rsidR="00D71226" w:rsidRPr="00D71226" w:rsidRDefault="00D71226" w:rsidP="00D71226">
      <w:pPr>
        <w:tabs>
          <w:tab w:val="left" w:leader="dot" w:pos="9072"/>
        </w:tabs>
        <w:suppressAutoHyphens/>
        <w:spacing w:after="160" w:line="288" w:lineRule="auto"/>
        <w:jc w:val="both"/>
        <w:rPr>
          <w:rFonts w:ascii="Arial" w:hAnsi="Arial" w:cs="Arial"/>
          <w:sz w:val="20"/>
          <w:szCs w:val="20"/>
          <w:lang w:eastAsia="zh-CN"/>
        </w:rPr>
      </w:pPr>
      <w:r w:rsidRPr="00D71226">
        <w:rPr>
          <w:rFonts w:ascii="Arial" w:hAnsi="Arial" w:cs="Arial"/>
          <w:sz w:val="20"/>
          <w:szCs w:val="20"/>
          <w:lang w:eastAsia="zh-CN"/>
        </w:rPr>
        <w:t>My niżej podpisani: ….......…………………………………………………..............………………….</w:t>
      </w:r>
    </w:p>
    <w:p w14:paraId="2CAA6BA6" w14:textId="77777777" w:rsidR="00D71226" w:rsidRPr="00D71226" w:rsidRDefault="00D71226" w:rsidP="00D71226">
      <w:pPr>
        <w:tabs>
          <w:tab w:val="left" w:leader="dot" w:pos="9072"/>
        </w:tabs>
        <w:suppressAutoHyphens/>
        <w:spacing w:after="0" w:line="240" w:lineRule="auto"/>
        <w:jc w:val="both"/>
        <w:rPr>
          <w:rFonts w:ascii="Arial" w:hAnsi="Arial" w:cs="Arial"/>
          <w:sz w:val="20"/>
          <w:szCs w:val="20"/>
          <w:lang w:eastAsia="zh-CN"/>
        </w:rPr>
      </w:pPr>
      <w:r w:rsidRPr="00D71226">
        <w:rPr>
          <w:rFonts w:ascii="Arial" w:hAnsi="Arial" w:cs="Arial"/>
          <w:sz w:val="20"/>
          <w:szCs w:val="20"/>
          <w:lang w:eastAsia="zh-CN"/>
        </w:rPr>
        <w:t>działając w imieniu i na rzecz:………………............……………………………………………..………</w:t>
      </w:r>
    </w:p>
    <w:p w14:paraId="20F09433" w14:textId="77777777" w:rsidR="00D71226" w:rsidRPr="00D71226" w:rsidRDefault="00D71226" w:rsidP="00D71226">
      <w:pPr>
        <w:tabs>
          <w:tab w:val="left" w:leader="dot" w:pos="9072"/>
        </w:tabs>
        <w:suppressAutoHyphens/>
        <w:spacing w:after="0" w:line="240" w:lineRule="auto"/>
        <w:ind w:firstLine="4111"/>
        <w:jc w:val="both"/>
        <w:rPr>
          <w:rFonts w:ascii="Arial" w:hAnsi="Arial" w:cs="Arial"/>
          <w:sz w:val="16"/>
          <w:szCs w:val="16"/>
          <w:lang w:eastAsia="zh-CN"/>
        </w:rPr>
      </w:pPr>
      <w:r w:rsidRPr="00D71226">
        <w:rPr>
          <w:rFonts w:ascii="Arial" w:hAnsi="Arial" w:cs="Arial"/>
          <w:i/>
          <w:sz w:val="16"/>
          <w:szCs w:val="16"/>
          <w:lang w:eastAsia="zh-CN"/>
        </w:rPr>
        <w:t>(nazwa (firma) i dokładny adres Podmiotu)</w:t>
      </w:r>
    </w:p>
    <w:p w14:paraId="48723AA6" w14:textId="77777777" w:rsidR="00D71226" w:rsidRPr="00D71226" w:rsidRDefault="00D71226" w:rsidP="00D71226">
      <w:pPr>
        <w:suppressAutoHyphens/>
        <w:spacing w:after="160" w:line="288" w:lineRule="auto"/>
        <w:rPr>
          <w:rFonts w:ascii="Arial" w:hAnsi="Arial" w:cs="Arial"/>
          <w:sz w:val="20"/>
          <w:szCs w:val="20"/>
          <w:lang w:eastAsia="zh-CN"/>
        </w:rPr>
      </w:pPr>
    </w:p>
    <w:p w14:paraId="6140CF24" w14:textId="77777777" w:rsidR="00D71226" w:rsidRPr="00D71226" w:rsidRDefault="00D71226" w:rsidP="00D71226">
      <w:pPr>
        <w:suppressAutoHyphens/>
        <w:spacing w:after="160" w:line="288" w:lineRule="auto"/>
        <w:rPr>
          <w:rFonts w:ascii="Arial" w:hAnsi="Arial" w:cs="Arial"/>
          <w:sz w:val="20"/>
          <w:szCs w:val="20"/>
          <w:lang w:eastAsia="zh-CN"/>
        </w:rPr>
      </w:pPr>
      <w:r w:rsidRPr="00D71226">
        <w:rPr>
          <w:rFonts w:ascii="Arial" w:hAnsi="Arial" w:cs="Arial"/>
          <w:sz w:val="20"/>
          <w:szCs w:val="20"/>
          <w:lang w:eastAsia="zh-CN"/>
        </w:rPr>
        <w:t>zobowiązujemy się oddać do dyspozycji Wykonawcy:</w:t>
      </w:r>
    </w:p>
    <w:p w14:paraId="0E5773F2" w14:textId="77777777" w:rsidR="00D71226" w:rsidRPr="00D71226" w:rsidRDefault="00D71226" w:rsidP="00D71226">
      <w:pPr>
        <w:tabs>
          <w:tab w:val="left" w:leader="dot" w:pos="9072"/>
        </w:tabs>
        <w:suppressAutoHyphens/>
        <w:spacing w:before="120" w:after="0" w:line="288" w:lineRule="auto"/>
        <w:rPr>
          <w:rFonts w:ascii="Arial" w:hAnsi="Arial" w:cs="Arial"/>
          <w:i/>
          <w:sz w:val="20"/>
          <w:szCs w:val="20"/>
          <w:lang w:eastAsia="zh-CN"/>
        </w:rPr>
      </w:pPr>
      <w:r w:rsidRPr="00D71226">
        <w:rPr>
          <w:rFonts w:ascii="Arial" w:hAnsi="Arial" w:cs="Arial"/>
          <w:sz w:val="20"/>
          <w:szCs w:val="20"/>
          <w:lang w:eastAsia="zh-CN"/>
        </w:rPr>
        <w:t>…………………………………………………………………………………………………………………</w:t>
      </w:r>
    </w:p>
    <w:p w14:paraId="4C07B28D" w14:textId="77777777" w:rsidR="00D71226" w:rsidRPr="00D71226" w:rsidRDefault="00D71226" w:rsidP="00D71226">
      <w:pPr>
        <w:tabs>
          <w:tab w:val="left" w:leader="dot" w:pos="9072"/>
        </w:tabs>
        <w:suppressAutoHyphens/>
        <w:spacing w:after="160" w:line="288" w:lineRule="auto"/>
        <w:jc w:val="center"/>
        <w:rPr>
          <w:rFonts w:ascii="Arial" w:hAnsi="Arial" w:cs="Arial"/>
          <w:i/>
          <w:sz w:val="16"/>
          <w:szCs w:val="16"/>
          <w:lang w:eastAsia="zh-CN"/>
        </w:rPr>
      </w:pPr>
      <w:r w:rsidRPr="00D71226">
        <w:rPr>
          <w:rFonts w:ascii="Arial" w:hAnsi="Arial" w:cs="Arial"/>
          <w:i/>
          <w:sz w:val="16"/>
          <w:szCs w:val="16"/>
          <w:lang w:eastAsia="zh-CN"/>
        </w:rPr>
        <w:t>(nazwa (firma) i dokładny adres Wykonawcy/Wykonawców)</w:t>
      </w:r>
    </w:p>
    <w:p w14:paraId="5E59A86F" w14:textId="77777777" w:rsidR="00D71226" w:rsidRPr="00D71226" w:rsidRDefault="00D71226" w:rsidP="00D71226">
      <w:pPr>
        <w:tabs>
          <w:tab w:val="left" w:leader="dot" w:pos="9072"/>
        </w:tabs>
        <w:suppressAutoHyphens/>
        <w:spacing w:before="120" w:after="160" w:line="288" w:lineRule="auto"/>
        <w:jc w:val="center"/>
        <w:rPr>
          <w:rFonts w:ascii="Arial" w:hAnsi="Arial" w:cs="Arial"/>
          <w:i/>
          <w:sz w:val="20"/>
          <w:szCs w:val="20"/>
          <w:lang w:eastAsia="zh-CN"/>
        </w:rPr>
      </w:pPr>
    </w:p>
    <w:p w14:paraId="309F82AA" w14:textId="77777777" w:rsidR="00D71226" w:rsidRPr="00D71226" w:rsidRDefault="00D71226" w:rsidP="00D71226">
      <w:pPr>
        <w:suppressAutoHyphens/>
        <w:spacing w:after="160" w:line="259" w:lineRule="auto"/>
        <w:jc w:val="both"/>
        <w:rPr>
          <w:rFonts w:ascii="Arial" w:hAnsi="Arial" w:cs="Arial"/>
          <w:sz w:val="20"/>
          <w:szCs w:val="20"/>
          <w:lang w:eastAsia="zh-CN"/>
        </w:rPr>
      </w:pPr>
      <w:r w:rsidRPr="00D71226">
        <w:rPr>
          <w:rFonts w:ascii="Arial" w:hAnsi="Arial" w:cs="Arial"/>
          <w:sz w:val="20"/>
          <w:szCs w:val="20"/>
          <w:lang w:eastAsia="zh-CN"/>
        </w:rPr>
        <w:t>niezbędne zasoby w zakresie:</w:t>
      </w:r>
    </w:p>
    <w:p w14:paraId="72649383" w14:textId="77777777" w:rsidR="00D71226" w:rsidRPr="00D71226" w:rsidRDefault="00D71226" w:rsidP="00D71226">
      <w:pPr>
        <w:numPr>
          <w:ilvl w:val="0"/>
          <w:numId w:val="12"/>
        </w:numPr>
        <w:tabs>
          <w:tab w:val="num" w:pos="426"/>
        </w:tabs>
        <w:suppressAutoHyphens/>
        <w:spacing w:after="0" w:line="240" w:lineRule="auto"/>
        <w:ind w:hanging="1287"/>
        <w:jc w:val="both"/>
        <w:rPr>
          <w:rFonts w:ascii="Arial" w:hAnsi="Arial" w:cs="Arial"/>
          <w:sz w:val="20"/>
          <w:szCs w:val="20"/>
          <w:lang w:eastAsia="zh-CN"/>
        </w:rPr>
      </w:pPr>
      <w:r w:rsidRPr="00D71226">
        <w:rPr>
          <w:rFonts w:ascii="Arial" w:hAnsi="Arial" w:cs="Arial"/>
          <w:sz w:val="20"/>
          <w:szCs w:val="20"/>
          <w:lang w:eastAsia="zh-CN"/>
        </w:rPr>
        <w:t>zdolności technicznych</w:t>
      </w:r>
      <w:bookmarkStart w:id="2" w:name="_Ref461536635"/>
      <w:r w:rsidRPr="00D71226">
        <w:rPr>
          <w:rFonts w:ascii="Arial" w:hAnsi="Arial" w:cs="Arial"/>
          <w:sz w:val="20"/>
          <w:szCs w:val="20"/>
          <w:vertAlign w:val="superscript"/>
          <w:lang w:eastAsia="zh-CN"/>
        </w:rPr>
        <w:footnoteReference w:id="3"/>
      </w:r>
      <w:bookmarkEnd w:id="2"/>
      <w:r w:rsidRPr="00D71226">
        <w:rPr>
          <w:rFonts w:ascii="Arial" w:hAnsi="Arial" w:cs="Arial"/>
          <w:sz w:val="20"/>
          <w:szCs w:val="20"/>
          <w:lang w:eastAsia="zh-CN"/>
        </w:rPr>
        <w:t>;</w:t>
      </w:r>
    </w:p>
    <w:p w14:paraId="177C0E0A" w14:textId="77777777" w:rsidR="00D71226" w:rsidRPr="00D71226" w:rsidRDefault="00D71226" w:rsidP="00D71226">
      <w:pPr>
        <w:numPr>
          <w:ilvl w:val="0"/>
          <w:numId w:val="12"/>
        </w:numPr>
        <w:tabs>
          <w:tab w:val="num" w:pos="426"/>
        </w:tabs>
        <w:suppressAutoHyphens/>
        <w:spacing w:after="0" w:line="240" w:lineRule="auto"/>
        <w:ind w:hanging="1287"/>
        <w:jc w:val="both"/>
        <w:rPr>
          <w:rFonts w:ascii="Arial" w:hAnsi="Arial" w:cs="Arial"/>
          <w:sz w:val="20"/>
          <w:szCs w:val="20"/>
          <w:lang w:eastAsia="zh-CN"/>
        </w:rPr>
      </w:pPr>
      <w:r w:rsidRPr="00D71226">
        <w:rPr>
          <w:rFonts w:ascii="Arial" w:hAnsi="Arial" w:cs="Arial"/>
          <w:sz w:val="20"/>
          <w:szCs w:val="20"/>
          <w:lang w:eastAsia="zh-CN"/>
        </w:rPr>
        <w:t>zdolności zawodowych</w:t>
      </w:r>
      <w:r w:rsidRPr="00D71226">
        <w:rPr>
          <w:rFonts w:ascii="Arial" w:hAnsi="Arial" w:cs="Arial"/>
          <w:sz w:val="20"/>
          <w:szCs w:val="20"/>
          <w:vertAlign w:val="superscript"/>
          <w:lang w:eastAsia="zh-CN"/>
        </w:rPr>
        <w:t>1</w:t>
      </w:r>
      <w:r w:rsidRPr="00D71226">
        <w:rPr>
          <w:rFonts w:ascii="Arial" w:hAnsi="Arial" w:cs="Arial"/>
          <w:sz w:val="20"/>
          <w:szCs w:val="20"/>
          <w:lang w:eastAsia="zh-CN"/>
        </w:rPr>
        <w:t>;</w:t>
      </w:r>
    </w:p>
    <w:p w14:paraId="0D335C72" w14:textId="77777777" w:rsidR="00D71226" w:rsidRPr="00D71226" w:rsidRDefault="00D71226" w:rsidP="00D71226">
      <w:pPr>
        <w:numPr>
          <w:ilvl w:val="0"/>
          <w:numId w:val="12"/>
        </w:numPr>
        <w:tabs>
          <w:tab w:val="num" w:pos="426"/>
        </w:tabs>
        <w:suppressAutoHyphens/>
        <w:spacing w:after="0" w:line="240" w:lineRule="auto"/>
        <w:ind w:hanging="1287"/>
        <w:jc w:val="both"/>
        <w:rPr>
          <w:rFonts w:ascii="Arial" w:hAnsi="Arial" w:cs="Arial"/>
          <w:sz w:val="20"/>
          <w:szCs w:val="20"/>
          <w:lang w:eastAsia="zh-CN"/>
        </w:rPr>
      </w:pPr>
      <w:r w:rsidRPr="00D71226">
        <w:rPr>
          <w:rFonts w:ascii="Arial" w:hAnsi="Arial" w:cs="Arial"/>
          <w:sz w:val="20"/>
          <w:szCs w:val="20"/>
          <w:lang w:eastAsia="zh-CN"/>
        </w:rPr>
        <w:t>sytuacji finansowej</w:t>
      </w:r>
      <w:r w:rsidRPr="00D71226">
        <w:rPr>
          <w:rFonts w:ascii="Arial" w:hAnsi="Arial" w:cs="Arial"/>
          <w:sz w:val="20"/>
          <w:szCs w:val="20"/>
          <w:vertAlign w:val="superscript"/>
          <w:lang w:eastAsia="zh-CN"/>
        </w:rPr>
        <w:t>1</w:t>
      </w:r>
      <w:r w:rsidRPr="00D71226">
        <w:rPr>
          <w:rFonts w:ascii="Arial" w:hAnsi="Arial" w:cs="Arial"/>
          <w:sz w:val="20"/>
          <w:szCs w:val="20"/>
          <w:lang w:eastAsia="zh-CN"/>
        </w:rPr>
        <w:t>;</w:t>
      </w:r>
    </w:p>
    <w:p w14:paraId="066E277B" w14:textId="77777777" w:rsidR="00D71226" w:rsidRPr="00D71226" w:rsidRDefault="00D71226" w:rsidP="00D71226">
      <w:pPr>
        <w:numPr>
          <w:ilvl w:val="0"/>
          <w:numId w:val="12"/>
        </w:numPr>
        <w:tabs>
          <w:tab w:val="num" w:pos="426"/>
        </w:tabs>
        <w:suppressAutoHyphens/>
        <w:spacing w:after="0" w:line="240" w:lineRule="auto"/>
        <w:ind w:hanging="1287"/>
        <w:jc w:val="both"/>
        <w:rPr>
          <w:rFonts w:ascii="Arial" w:hAnsi="Arial" w:cs="Arial"/>
          <w:sz w:val="20"/>
          <w:szCs w:val="20"/>
          <w:lang w:eastAsia="zh-CN"/>
        </w:rPr>
      </w:pPr>
      <w:r w:rsidRPr="00D71226">
        <w:rPr>
          <w:rFonts w:ascii="Arial" w:hAnsi="Arial" w:cs="Arial"/>
          <w:sz w:val="20"/>
          <w:szCs w:val="20"/>
          <w:lang w:eastAsia="zh-CN"/>
        </w:rPr>
        <w:t>sytuacji ekonomicznej</w:t>
      </w:r>
      <w:r w:rsidRPr="00D71226">
        <w:rPr>
          <w:rFonts w:ascii="Arial" w:hAnsi="Arial" w:cs="Arial"/>
          <w:sz w:val="20"/>
          <w:szCs w:val="20"/>
          <w:vertAlign w:val="superscript"/>
          <w:lang w:eastAsia="zh-CN"/>
        </w:rPr>
        <w:t>1</w:t>
      </w:r>
    </w:p>
    <w:p w14:paraId="4AED57A6" w14:textId="77777777" w:rsidR="00D71226" w:rsidRPr="00D71226" w:rsidRDefault="00D71226" w:rsidP="00D71226">
      <w:pPr>
        <w:tabs>
          <w:tab w:val="left" w:leader="dot" w:pos="9072"/>
        </w:tabs>
        <w:suppressAutoHyphens/>
        <w:spacing w:after="160" w:line="259" w:lineRule="auto"/>
        <w:jc w:val="both"/>
        <w:rPr>
          <w:rFonts w:ascii="Arial" w:hAnsi="Arial" w:cs="Arial"/>
          <w:sz w:val="20"/>
          <w:szCs w:val="20"/>
          <w:lang w:eastAsia="zh-CN"/>
        </w:rPr>
      </w:pPr>
      <w:r w:rsidRPr="00D71226">
        <w:rPr>
          <w:rFonts w:ascii="Arial" w:hAnsi="Arial" w:cs="Arial"/>
          <w:bCs/>
          <w:sz w:val="20"/>
          <w:szCs w:val="20"/>
          <w:lang w:eastAsia="zh-CN"/>
        </w:rPr>
        <w:t>na potrzeby wykonania zamówienia</w:t>
      </w:r>
      <w:r w:rsidRPr="00D71226">
        <w:rPr>
          <w:rFonts w:ascii="Arial" w:hAnsi="Arial" w:cs="Arial"/>
          <w:b/>
          <w:bCs/>
          <w:sz w:val="20"/>
          <w:szCs w:val="20"/>
          <w:lang w:eastAsia="zh-CN"/>
        </w:rPr>
        <w:t xml:space="preserve"> </w:t>
      </w:r>
      <w:r w:rsidRPr="00D71226">
        <w:rPr>
          <w:rFonts w:ascii="Arial" w:hAnsi="Arial" w:cs="Arial"/>
          <w:bCs/>
          <w:sz w:val="20"/>
          <w:szCs w:val="20"/>
          <w:lang w:eastAsia="zh-CN"/>
        </w:rPr>
        <w:t>na skutek wyboru oferty Wykonawcy</w:t>
      </w:r>
      <w:r w:rsidRPr="00D71226">
        <w:rPr>
          <w:rFonts w:ascii="Arial" w:hAnsi="Arial" w:cs="Arial"/>
          <w:b/>
          <w:bCs/>
          <w:sz w:val="20"/>
          <w:szCs w:val="20"/>
          <w:lang w:eastAsia="zh-CN"/>
        </w:rPr>
        <w:t xml:space="preserve"> </w:t>
      </w:r>
      <w:r w:rsidRPr="00D71226">
        <w:rPr>
          <w:rFonts w:ascii="Arial" w:hAnsi="Arial" w:cs="Arial"/>
          <w:bCs/>
          <w:sz w:val="20"/>
          <w:szCs w:val="20"/>
          <w:lang w:eastAsia="zh-CN"/>
        </w:rPr>
        <w:t>w</w:t>
      </w:r>
      <w:r w:rsidRPr="00D71226">
        <w:rPr>
          <w:rFonts w:ascii="Arial" w:hAnsi="Arial" w:cs="Arial"/>
          <w:b/>
          <w:bCs/>
          <w:sz w:val="20"/>
          <w:szCs w:val="20"/>
          <w:lang w:eastAsia="zh-CN"/>
        </w:rPr>
        <w:t xml:space="preserve"> </w:t>
      </w:r>
      <w:r w:rsidRPr="00D71226">
        <w:rPr>
          <w:rFonts w:ascii="Arial" w:hAnsi="Arial" w:cs="Arial"/>
          <w:sz w:val="20"/>
          <w:szCs w:val="20"/>
          <w:lang w:eastAsia="zh-CN"/>
        </w:rPr>
        <w:t>postępowaniu o udzielenie zamówienia publicznego na:</w:t>
      </w:r>
    </w:p>
    <w:p w14:paraId="5E3EA628" w14:textId="77777777" w:rsidR="00880EC9" w:rsidRPr="00880EC9" w:rsidRDefault="00880EC9" w:rsidP="00880EC9">
      <w:pPr>
        <w:spacing w:before="120" w:after="240" w:line="240" w:lineRule="auto"/>
        <w:jc w:val="center"/>
        <w:rPr>
          <w:rFonts w:ascii="Arial" w:hAnsi="Arial" w:cs="Arial"/>
          <w:b/>
        </w:rPr>
      </w:pPr>
      <w:r w:rsidRPr="00880EC9">
        <w:rPr>
          <w:rFonts w:ascii="Arial" w:hAnsi="Arial" w:cs="Arial"/>
          <w:b/>
        </w:rPr>
        <w:t>Dostawa aparatury badawczej i sprzętu komputerowego w ramach leasingu operacyjnego z prawem opcji wykupu dla Wydziału Inżynierii Produkcji Politechniki</w:t>
      </w:r>
      <w:r>
        <w:rPr>
          <w:rFonts w:ascii="Arial" w:hAnsi="Arial" w:cs="Arial"/>
          <w:b/>
        </w:rPr>
        <w:t> </w:t>
      </w:r>
      <w:r w:rsidRPr="00880EC9">
        <w:rPr>
          <w:rFonts w:ascii="Arial" w:hAnsi="Arial" w:cs="Arial"/>
          <w:b/>
        </w:rPr>
        <w:t>Warszawskiej</w:t>
      </w:r>
    </w:p>
    <w:p w14:paraId="09364FC3" w14:textId="1A21BB98" w:rsidR="00D71226" w:rsidRPr="00D71226" w:rsidRDefault="00D71226" w:rsidP="00D71226">
      <w:pPr>
        <w:tabs>
          <w:tab w:val="left" w:leader="dot" w:pos="9072"/>
        </w:tabs>
        <w:suppressAutoHyphens/>
        <w:spacing w:after="160" w:line="259" w:lineRule="auto"/>
        <w:jc w:val="both"/>
        <w:rPr>
          <w:rFonts w:ascii="Arial" w:hAnsi="Arial" w:cs="Arial"/>
          <w:sz w:val="20"/>
          <w:szCs w:val="20"/>
          <w:lang w:eastAsia="zh-CN"/>
        </w:rPr>
      </w:pPr>
      <w:r w:rsidRPr="00D71226">
        <w:rPr>
          <w:rFonts w:ascii="Arial" w:hAnsi="Arial" w:cs="Arial"/>
          <w:b/>
          <w:sz w:val="20"/>
          <w:szCs w:val="20"/>
          <w:lang w:eastAsia="zh-CN"/>
        </w:rPr>
        <w:t xml:space="preserve">nr postępowania: </w:t>
      </w:r>
      <w:r w:rsidRPr="00D71226">
        <w:rPr>
          <w:rFonts w:ascii="Arial" w:hAnsi="Arial" w:cs="Arial"/>
          <w:b/>
          <w:sz w:val="20"/>
          <w:szCs w:val="20"/>
        </w:rPr>
        <w:t>ZP_</w:t>
      </w:r>
      <w:r w:rsidR="00880EC9">
        <w:rPr>
          <w:rFonts w:ascii="Arial" w:hAnsi="Arial" w:cs="Arial"/>
          <w:b/>
          <w:sz w:val="20"/>
          <w:szCs w:val="20"/>
        </w:rPr>
        <w:t>4</w:t>
      </w:r>
      <w:r w:rsidRPr="00D71226">
        <w:rPr>
          <w:rFonts w:ascii="Arial" w:hAnsi="Arial" w:cs="Arial"/>
          <w:b/>
          <w:sz w:val="20"/>
          <w:szCs w:val="20"/>
        </w:rPr>
        <w:t>_2021_WIP_</w:t>
      </w:r>
      <w:r w:rsidR="00FD02B5">
        <w:rPr>
          <w:rFonts w:ascii="Arial" w:hAnsi="Arial" w:cs="Arial"/>
          <w:b/>
          <w:sz w:val="20"/>
          <w:szCs w:val="20"/>
        </w:rPr>
        <w:t>I</w:t>
      </w:r>
      <w:r w:rsidR="00880EC9">
        <w:rPr>
          <w:rFonts w:ascii="Arial" w:hAnsi="Arial" w:cs="Arial"/>
          <w:b/>
          <w:sz w:val="20"/>
          <w:szCs w:val="20"/>
        </w:rPr>
        <w:t>TW</w:t>
      </w:r>
      <w:r w:rsidRPr="00D71226">
        <w:rPr>
          <w:rFonts w:ascii="Arial" w:hAnsi="Arial" w:cs="Arial"/>
          <w:sz w:val="20"/>
          <w:szCs w:val="20"/>
          <w:lang w:eastAsia="zh-CN"/>
        </w:rPr>
        <w:t>.</w:t>
      </w:r>
    </w:p>
    <w:p w14:paraId="039EA1CB" w14:textId="77777777" w:rsidR="00D71226" w:rsidRPr="00D71226" w:rsidRDefault="00D71226" w:rsidP="00D71226">
      <w:pPr>
        <w:tabs>
          <w:tab w:val="left" w:leader="dot" w:pos="9072"/>
        </w:tabs>
        <w:suppressAutoHyphens/>
        <w:spacing w:after="160" w:line="259" w:lineRule="auto"/>
        <w:jc w:val="both"/>
        <w:rPr>
          <w:rFonts w:ascii="Arial" w:hAnsi="Arial" w:cs="Arial"/>
          <w:sz w:val="20"/>
          <w:szCs w:val="20"/>
          <w:lang w:eastAsia="zh-CN"/>
        </w:rPr>
      </w:pPr>
    </w:p>
    <w:p w14:paraId="77B193D4" w14:textId="77777777" w:rsidR="00D71226" w:rsidRPr="00D71226" w:rsidRDefault="00D71226" w:rsidP="00D71226">
      <w:pPr>
        <w:tabs>
          <w:tab w:val="left" w:leader="dot" w:pos="9072"/>
        </w:tabs>
        <w:suppressAutoHyphens/>
        <w:spacing w:after="160" w:line="259" w:lineRule="auto"/>
        <w:jc w:val="both"/>
        <w:rPr>
          <w:rFonts w:ascii="Arial" w:hAnsi="Arial" w:cs="Arial"/>
          <w:spacing w:val="-5"/>
          <w:sz w:val="20"/>
          <w:szCs w:val="20"/>
          <w:lang w:eastAsia="zh-CN"/>
        </w:rPr>
      </w:pPr>
      <w:r w:rsidRPr="00D71226">
        <w:rPr>
          <w:rFonts w:ascii="Arial" w:hAnsi="Arial" w:cs="Arial"/>
          <w:spacing w:val="-5"/>
          <w:sz w:val="20"/>
          <w:szCs w:val="20"/>
          <w:lang w:eastAsia="zh-CN"/>
        </w:rPr>
        <w:t>Wyżej wskazane zasoby udostępnimy, jak niżej:</w:t>
      </w:r>
    </w:p>
    <w:p w14:paraId="728116DC" w14:textId="77777777" w:rsidR="00D71226" w:rsidRPr="00D71226" w:rsidRDefault="00D71226" w:rsidP="00D71226">
      <w:pPr>
        <w:numPr>
          <w:ilvl w:val="0"/>
          <w:numId w:val="13"/>
        </w:numPr>
        <w:shd w:val="clear" w:color="auto" w:fill="FFFFFF"/>
        <w:suppressAutoHyphens/>
        <w:spacing w:after="0" w:line="240" w:lineRule="auto"/>
        <w:ind w:left="426" w:hanging="426"/>
        <w:rPr>
          <w:rFonts w:ascii="Arial" w:hAnsi="Arial" w:cs="Arial"/>
          <w:spacing w:val="-5"/>
          <w:sz w:val="20"/>
          <w:szCs w:val="20"/>
          <w:lang w:eastAsia="zh-CN"/>
        </w:rPr>
      </w:pPr>
      <w:r w:rsidRPr="00D71226">
        <w:rPr>
          <w:rFonts w:ascii="Arial" w:hAnsi="Arial" w:cs="Arial"/>
          <w:spacing w:val="-5"/>
          <w:sz w:val="20"/>
          <w:szCs w:val="20"/>
          <w:lang w:eastAsia="zh-CN"/>
        </w:rPr>
        <w:t>zakres dostępnych zasobów: ……………………………………..…………………………………;</w:t>
      </w:r>
    </w:p>
    <w:p w14:paraId="5D56F706" w14:textId="77777777" w:rsidR="00D71226" w:rsidRPr="00D71226" w:rsidRDefault="00D71226" w:rsidP="00D71226">
      <w:pPr>
        <w:numPr>
          <w:ilvl w:val="0"/>
          <w:numId w:val="13"/>
        </w:numPr>
        <w:shd w:val="clear" w:color="auto" w:fill="FFFFFF"/>
        <w:suppressAutoHyphens/>
        <w:spacing w:after="0" w:line="240" w:lineRule="auto"/>
        <w:ind w:left="426" w:hanging="426"/>
        <w:rPr>
          <w:rFonts w:ascii="Arial" w:hAnsi="Arial" w:cs="Arial"/>
          <w:spacing w:val="-5"/>
          <w:sz w:val="20"/>
          <w:szCs w:val="20"/>
          <w:lang w:eastAsia="zh-CN"/>
        </w:rPr>
      </w:pPr>
      <w:r w:rsidRPr="00D71226">
        <w:rPr>
          <w:rFonts w:ascii="Arial" w:hAnsi="Arial" w:cs="Arial"/>
          <w:spacing w:val="-5"/>
          <w:sz w:val="20"/>
          <w:szCs w:val="20"/>
          <w:lang w:eastAsia="zh-CN"/>
        </w:rPr>
        <w:t>sposób wykorzystania zasobów: …………………………………………………………………….;</w:t>
      </w:r>
    </w:p>
    <w:p w14:paraId="6C4F79D1" w14:textId="77777777" w:rsidR="00D71226" w:rsidRPr="00D71226" w:rsidRDefault="00D71226" w:rsidP="00D71226">
      <w:pPr>
        <w:numPr>
          <w:ilvl w:val="0"/>
          <w:numId w:val="13"/>
        </w:numPr>
        <w:shd w:val="clear" w:color="auto" w:fill="FFFFFF"/>
        <w:suppressAutoHyphens/>
        <w:spacing w:after="0" w:line="240" w:lineRule="auto"/>
        <w:ind w:left="426" w:hanging="426"/>
        <w:jc w:val="both"/>
        <w:rPr>
          <w:rFonts w:ascii="Arial" w:hAnsi="Arial" w:cs="Arial"/>
          <w:spacing w:val="-5"/>
          <w:sz w:val="20"/>
          <w:szCs w:val="20"/>
          <w:lang w:eastAsia="zh-CN"/>
        </w:rPr>
      </w:pPr>
      <w:r w:rsidRPr="00D71226">
        <w:rPr>
          <w:rFonts w:ascii="Arial" w:hAnsi="Arial" w:cs="Arial"/>
          <w:spacing w:val="-5"/>
          <w:sz w:val="20"/>
          <w:szCs w:val="20"/>
          <w:lang w:eastAsia="zh-CN"/>
        </w:rPr>
        <w:t>zakres i okres udziału przy wykonywaniu zamówienia ………………………………………….....;</w:t>
      </w:r>
    </w:p>
    <w:p w14:paraId="4001428F" w14:textId="77777777" w:rsidR="00D71226" w:rsidRPr="00D71226" w:rsidRDefault="00D71226" w:rsidP="00D71226">
      <w:pPr>
        <w:numPr>
          <w:ilvl w:val="0"/>
          <w:numId w:val="13"/>
        </w:numPr>
        <w:shd w:val="clear" w:color="auto" w:fill="FFFFFF"/>
        <w:suppressAutoHyphens/>
        <w:spacing w:after="0" w:line="240" w:lineRule="auto"/>
        <w:ind w:left="426" w:hanging="426"/>
        <w:jc w:val="both"/>
        <w:rPr>
          <w:rFonts w:ascii="Arial" w:hAnsi="Arial" w:cs="Arial"/>
          <w:spacing w:val="-5"/>
          <w:sz w:val="20"/>
          <w:szCs w:val="20"/>
          <w:lang w:eastAsia="zh-CN"/>
        </w:rPr>
      </w:pPr>
      <w:r w:rsidRPr="00D71226">
        <w:rPr>
          <w:rFonts w:ascii="Arial" w:hAnsi="Arial" w:cs="Arial"/>
          <w:spacing w:val="-5"/>
          <w:sz w:val="20"/>
          <w:szCs w:val="20"/>
          <w:lang w:eastAsia="zh-CN"/>
        </w:rPr>
        <w:t>charakter stosunku łączącego z Wykonawcą ………………………………. (np. umowa współpracy z dnia ……….................. r. lub inne podstawy udostępnienia);</w:t>
      </w:r>
    </w:p>
    <w:p w14:paraId="0B6336B4" w14:textId="77777777" w:rsidR="00D71226" w:rsidRPr="00D71226" w:rsidRDefault="00D71226" w:rsidP="00D71226">
      <w:pPr>
        <w:shd w:val="clear" w:color="auto" w:fill="FFFFFF"/>
        <w:suppressAutoHyphens/>
        <w:spacing w:before="120" w:after="160" w:line="259" w:lineRule="auto"/>
        <w:rPr>
          <w:rFonts w:ascii="Arial" w:hAnsi="Arial" w:cs="Arial"/>
          <w:spacing w:val="-5"/>
          <w:sz w:val="20"/>
          <w:szCs w:val="20"/>
          <w:lang w:eastAsia="zh-CN"/>
        </w:rPr>
      </w:pPr>
      <w:r w:rsidRPr="00D71226">
        <w:rPr>
          <w:rFonts w:ascii="Arial" w:hAnsi="Arial" w:cs="Arial"/>
          <w:spacing w:val="-5"/>
          <w:sz w:val="20"/>
          <w:szCs w:val="20"/>
          <w:lang w:eastAsia="zh-CN"/>
        </w:rPr>
        <w:t>Oświadczamy, że:</w:t>
      </w:r>
    </w:p>
    <w:p w14:paraId="78364731" w14:textId="77777777" w:rsidR="00D71226" w:rsidRPr="00D71226" w:rsidRDefault="00D71226" w:rsidP="00D71226">
      <w:pPr>
        <w:numPr>
          <w:ilvl w:val="0"/>
          <w:numId w:val="14"/>
        </w:numPr>
        <w:shd w:val="clear" w:color="auto" w:fill="FFFFFF"/>
        <w:suppressAutoHyphens/>
        <w:spacing w:after="0" w:line="240" w:lineRule="auto"/>
        <w:ind w:left="426" w:hanging="426"/>
        <w:rPr>
          <w:rFonts w:ascii="Arial" w:hAnsi="Arial" w:cs="Arial"/>
          <w:spacing w:val="-5"/>
          <w:sz w:val="20"/>
          <w:szCs w:val="20"/>
          <w:lang w:eastAsia="zh-CN"/>
        </w:rPr>
      </w:pPr>
      <w:r w:rsidRPr="00D71226">
        <w:rPr>
          <w:rFonts w:ascii="Arial" w:hAnsi="Arial" w:cs="Arial"/>
          <w:spacing w:val="-5"/>
          <w:sz w:val="20"/>
          <w:szCs w:val="20"/>
          <w:lang w:eastAsia="zh-CN"/>
        </w:rPr>
        <w:t>nie będziemy brać udziału w realizacji zamówienia</w:t>
      </w:r>
      <w:r w:rsidRPr="00D71226">
        <w:rPr>
          <w:rFonts w:ascii="Arial" w:hAnsi="Arial" w:cs="Arial"/>
          <w:spacing w:val="-5"/>
          <w:sz w:val="20"/>
          <w:szCs w:val="20"/>
          <w:vertAlign w:val="superscript"/>
          <w:lang w:eastAsia="zh-CN"/>
        </w:rPr>
        <w:t>*</w:t>
      </w:r>
      <w:r w:rsidRPr="00D71226">
        <w:rPr>
          <w:rFonts w:ascii="Arial" w:hAnsi="Arial" w:cs="Arial"/>
          <w:spacing w:val="-5"/>
          <w:sz w:val="20"/>
          <w:szCs w:val="20"/>
          <w:lang w:eastAsia="zh-CN"/>
        </w:rPr>
        <w:t>;</w:t>
      </w:r>
    </w:p>
    <w:p w14:paraId="55561EA8" w14:textId="77777777" w:rsidR="00D71226" w:rsidRPr="00D71226" w:rsidRDefault="00D71226" w:rsidP="00D71226">
      <w:pPr>
        <w:numPr>
          <w:ilvl w:val="0"/>
          <w:numId w:val="14"/>
        </w:numPr>
        <w:shd w:val="clear" w:color="auto" w:fill="FFFFFF"/>
        <w:suppressAutoHyphens/>
        <w:spacing w:after="0" w:line="240" w:lineRule="auto"/>
        <w:ind w:left="426" w:hanging="426"/>
        <w:rPr>
          <w:rFonts w:ascii="Arial" w:hAnsi="Arial" w:cs="Arial"/>
          <w:spacing w:val="-5"/>
          <w:sz w:val="20"/>
          <w:szCs w:val="20"/>
          <w:lang w:eastAsia="zh-CN"/>
        </w:rPr>
      </w:pPr>
      <w:r w:rsidRPr="00D71226">
        <w:rPr>
          <w:rFonts w:ascii="Arial" w:hAnsi="Arial" w:cs="Arial"/>
          <w:spacing w:val="-5"/>
          <w:sz w:val="20"/>
          <w:szCs w:val="20"/>
          <w:lang w:eastAsia="zh-CN"/>
        </w:rPr>
        <w:t>będziemy brać udział w realizacji zamówienia jako</w:t>
      </w:r>
      <w:r w:rsidRPr="00D71226">
        <w:rPr>
          <w:rFonts w:ascii="Arial" w:hAnsi="Arial" w:cs="Arial"/>
          <w:spacing w:val="-5"/>
          <w:sz w:val="20"/>
          <w:szCs w:val="20"/>
          <w:vertAlign w:val="superscript"/>
          <w:lang w:eastAsia="zh-CN"/>
        </w:rPr>
        <w:t>*</w:t>
      </w:r>
    </w:p>
    <w:p w14:paraId="63E2F69C" w14:textId="77777777" w:rsidR="00D71226" w:rsidRPr="00D71226" w:rsidRDefault="00D71226" w:rsidP="00D71226">
      <w:pPr>
        <w:tabs>
          <w:tab w:val="left" w:leader="dot" w:pos="9072"/>
        </w:tabs>
        <w:suppressAutoHyphens/>
        <w:spacing w:before="120" w:after="0" w:line="240" w:lineRule="auto"/>
        <w:jc w:val="both"/>
        <w:rPr>
          <w:rFonts w:ascii="Arial" w:hAnsi="Arial" w:cs="Arial"/>
          <w:sz w:val="20"/>
          <w:szCs w:val="20"/>
          <w:lang w:eastAsia="zh-CN"/>
        </w:rPr>
      </w:pPr>
      <w:r w:rsidRPr="00D71226">
        <w:rPr>
          <w:rFonts w:ascii="Arial" w:hAnsi="Arial" w:cs="Arial"/>
          <w:sz w:val="20"/>
          <w:szCs w:val="20"/>
          <w:lang w:eastAsia="zh-CN"/>
        </w:rPr>
        <w:t>…………………………………………………………………………………………………………………</w:t>
      </w:r>
    </w:p>
    <w:p w14:paraId="151BA7E0" w14:textId="77777777" w:rsidR="00D71226" w:rsidRPr="00D71226" w:rsidRDefault="00D71226" w:rsidP="00D71226">
      <w:pPr>
        <w:shd w:val="clear" w:color="auto" w:fill="FFFFFF"/>
        <w:suppressAutoHyphens/>
        <w:spacing w:after="0" w:line="240" w:lineRule="auto"/>
        <w:jc w:val="center"/>
        <w:rPr>
          <w:rFonts w:ascii="Arial" w:hAnsi="Arial" w:cs="Arial"/>
          <w:spacing w:val="-5"/>
          <w:sz w:val="16"/>
          <w:szCs w:val="16"/>
          <w:lang w:eastAsia="zh-CN"/>
        </w:rPr>
      </w:pPr>
      <w:r w:rsidRPr="00D71226">
        <w:rPr>
          <w:rFonts w:ascii="Arial" w:hAnsi="Arial" w:cs="Arial"/>
          <w:spacing w:val="-5"/>
          <w:sz w:val="16"/>
          <w:szCs w:val="16"/>
          <w:lang w:eastAsia="zh-CN"/>
        </w:rPr>
        <w:t>(podać nazwę np.: podwykonawca, doradca, konsultant.)</w:t>
      </w:r>
    </w:p>
    <w:p w14:paraId="6103F0C0" w14:textId="77777777" w:rsidR="00D71226" w:rsidRPr="00D71226" w:rsidRDefault="00D71226" w:rsidP="00D71226">
      <w:pPr>
        <w:suppressAutoHyphens/>
        <w:autoSpaceDE w:val="0"/>
        <w:autoSpaceDN w:val="0"/>
        <w:adjustRightInd w:val="0"/>
        <w:spacing w:after="0" w:line="240" w:lineRule="auto"/>
        <w:jc w:val="both"/>
        <w:rPr>
          <w:rFonts w:ascii="Arial" w:eastAsia="Verdana,Italic" w:hAnsi="Arial" w:cs="Arial"/>
          <w:sz w:val="20"/>
          <w:szCs w:val="20"/>
          <w:lang w:eastAsia="zh-CN"/>
        </w:rPr>
      </w:pPr>
    </w:p>
    <w:p w14:paraId="6F37CE50" w14:textId="77777777" w:rsidR="00D71226" w:rsidRPr="00D71226" w:rsidRDefault="00D71226" w:rsidP="00D71226">
      <w:pPr>
        <w:suppressAutoHyphens/>
        <w:autoSpaceDE w:val="0"/>
        <w:autoSpaceDN w:val="0"/>
        <w:adjustRightInd w:val="0"/>
        <w:spacing w:after="0" w:line="240" w:lineRule="auto"/>
        <w:jc w:val="both"/>
        <w:rPr>
          <w:rFonts w:ascii="Arial" w:eastAsia="Verdana,Italic" w:hAnsi="Arial" w:cs="Arial"/>
          <w:sz w:val="20"/>
          <w:szCs w:val="20"/>
          <w:lang w:eastAsia="zh-CN"/>
        </w:rPr>
      </w:pPr>
    </w:p>
    <w:p w14:paraId="4AF2C7BA" w14:textId="77777777" w:rsidR="00D71226" w:rsidRPr="00D71226" w:rsidRDefault="00D71226" w:rsidP="00D71226">
      <w:pPr>
        <w:suppressAutoHyphens/>
        <w:autoSpaceDE w:val="0"/>
        <w:autoSpaceDN w:val="0"/>
        <w:adjustRightInd w:val="0"/>
        <w:spacing w:after="0" w:line="240" w:lineRule="auto"/>
        <w:jc w:val="both"/>
        <w:rPr>
          <w:rFonts w:ascii="Arial" w:eastAsia="Verdana,Italic" w:hAnsi="Arial" w:cs="Arial"/>
          <w:sz w:val="20"/>
          <w:szCs w:val="20"/>
          <w:lang w:eastAsia="zh-CN"/>
        </w:rPr>
      </w:pPr>
      <w:r w:rsidRPr="00D71226">
        <w:rPr>
          <w:rFonts w:ascii="Arial" w:eastAsia="Verdana,Italic" w:hAnsi="Arial" w:cs="Arial"/>
          <w:sz w:val="20"/>
          <w:szCs w:val="20"/>
          <w:lang w:eastAsia="zh-CN"/>
        </w:rPr>
        <w:t xml:space="preserve">Udostępniając Wykonawcy zdolności w postaci wykształcenia, kwalifikacji zawodowych lub doświadczenia będę realizował usługi, których dotyczą udostępnione zdolności: </w:t>
      </w:r>
      <w:r w:rsidRPr="00D71226">
        <w:rPr>
          <w:rFonts w:ascii="Arial" w:eastAsia="Verdana,Italic" w:hAnsi="Arial" w:cs="Arial"/>
          <w:b/>
          <w:bCs/>
          <w:sz w:val="20"/>
          <w:szCs w:val="20"/>
          <w:lang w:eastAsia="zh-CN"/>
        </w:rPr>
        <w:t>TAK / NIE **</w:t>
      </w:r>
    </w:p>
    <w:p w14:paraId="5EE4FD5D" w14:textId="77777777" w:rsidR="00D71226" w:rsidRPr="00D71226" w:rsidRDefault="00D71226" w:rsidP="00D71226">
      <w:pPr>
        <w:shd w:val="clear" w:color="auto" w:fill="FFFFFF"/>
        <w:suppressAutoHyphens/>
        <w:spacing w:after="0" w:line="240" w:lineRule="auto"/>
        <w:rPr>
          <w:rFonts w:ascii="Arial" w:hAnsi="Arial" w:cs="Arial"/>
          <w:spacing w:val="-5"/>
          <w:sz w:val="20"/>
          <w:szCs w:val="20"/>
          <w:lang w:eastAsia="zh-CN"/>
        </w:rPr>
      </w:pPr>
    </w:p>
    <w:p w14:paraId="11D8CDFA" w14:textId="77777777" w:rsidR="00D71226" w:rsidRPr="00D71226" w:rsidRDefault="00D71226" w:rsidP="00D71226">
      <w:pPr>
        <w:suppressAutoHyphens/>
        <w:spacing w:after="160" w:line="259" w:lineRule="auto"/>
        <w:jc w:val="both"/>
        <w:rPr>
          <w:rFonts w:ascii="Arial" w:hAnsi="Arial" w:cs="Arial"/>
          <w:sz w:val="20"/>
          <w:szCs w:val="20"/>
          <w:lang w:eastAsia="zh-CN"/>
        </w:rPr>
      </w:pPr>
      <w:r w:rsidRPr="00D71226">
        <w:rPr>
          <w:rFonts w:ascii="Arial" w:hAnsi="Arial" w:cs="Arial"/>
          <w:bCs/>
          <w:sz w:val="20"/>
          <w:szCs w:val="20"/>
          <w:lang w:eastAsia="zh-CN"/>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4562A698" w14:textId="77777777" w:rsidR="00D71226" w:rsidRPr="00D71226" w:rsidRDefault="00D71226" w:rsidP="00D71226">
      <w:pPr>
        <w:suppressAutoHyphens/>
        <w:spacing w:after="160" w:line="259" w:lineRule="auto"/>
        <w:jc w:val="both"/>
        <w:rPr>
          <w:rFonts w:ascii="Arial" w:hAnsi="Arial" w:cs="Arial"/>
          <w:bCs/>
          <w:sz w:val="20"/>
          <w:szCs w:val="20"/>
          <w:lang w:eastAsia="zh-CN"/>
        </w:rPr>
      </w:pPr>
      <w:r w:rsidRPr="00D71226">
        <w:rPr>
          <w:rFonts w:ascii="Arial" w:hAnsi="Arial" w:cs="Arial"/>
          <w:bCs/>
          <w:sz w:val="20"/>
          <w:szCs w:val="20"/>
          <w:lang w:eastAsia="zh-C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49DE697" w14:textId="77777777" w:rsidR="00D71226" w:rsidRPr="00D71226" w:rsidRDefault="00D71226" w:rsidP="00D71226">
      <w:pPr>
        <w:suppressAutoHyphens/>
        <w:spacing w:after="160" w:line="259" w:lineRule="auto"/>
        <w:jc w:val="both"/>
        <w:rPr>
          <w:rFonts w:ascii="Arial" w:hAnsi="Arial" w:cs="Arial"/>
          <w:bCs/>
          <w:sz w:val="20"/>
          <w:szCs w:val="20"/>
          <w:lang w:eastAsia="zh-CN"/>
        </w:rPr>
      </w:pPr>
    </w:p>
    <w:p w14:paraId="68A412BC" w14:textId="77777777" w:rsidR="00D71226" w:rsidRPr="00D71226" w:rsidRDefault="00D71226" w:rsidP="00D71226">
      <w:pPr>
        <w:suppressAutoHyphens/>
        <w:autoSpaceDE w:val="0"/>
        <w:autoSpaceDN w:val="0"/>
        <w:adjustRightInd w:val="0"/>
        <w:spacing w:after="0" w:line="240" w:lineRule="auto"/>
        <w:jc w:val="both"/>
        <w:rPr>
          <w:rFonts w:ascii="Arial" w:eastAsia="Verdana,Italic" w:hAnsi="Arial" w:cs="Arial"/>
          <w:i/>
          <w:sz w:val="20"/>
          <w:szCs w:val="20"/>
          <w:lang w:eastAsia="zh-CN"/>
        </w:rPr>
      </w:pPr>
      <w:r w:rsidRPr="00D71226">
        <w:rPr>
          <w:rFonts w:ascii="Arial" w:eastAsia="Verdana,Italic" w:hAnsi="Arial" w:cs="Arial"/>
          <w:i/>
          <w:sz w:val="20"/>
          <w:szCs w:val="20"/>
          <w:lang w:eastAsia="zh-CN"/>
        </w:rPr>
        <w:t>UWAGA:</w:t>
      </w:r>
    </w:p>
    <w:p w14:paraId="796F9514" w14:textId="77777777" w:rsidR="00D71226" w:rsidRPr="00D71226" w:rsidRDefault="00D71226" w:rsidP="00D71226">
      <w:pPr>
        <w:suppressAutoHyphens/>
        <w:autoSpaceDE w:val="0"/>
        <w:autoSpaceDN w:val="0"/>
        <w:adjustRightInd w:val="0"/>
        <w:spacing w:after="0" w:line="240" w:lineRule="auto"/>
        <w:jc w:val="both"/>
        <w:rPr>
          <w:rFonts w:ascii="Arial" w:eastAsia="Verdana,Italic" w:hAnsi="Arial" w:cs="Arial"/>
          <w:i/>
          <w:sz w:val="20"/>
          <w:szCs w:val="20"/>
          <w:lang w:eastAsia="zh-CN"/>
        </w:rPr>
      </w:pPr>
      <w:r w:rsidRPr="00D71226">
        <w:rPr>
          <w:rFonts w:ascii="Arial" w:eastAsia="Verdana,Italic" w:hAnsi="Arial" w:cs="Arial"/>
          <w:i/>
          <w:sz w:val="20"/>
          <w:szCs w:val="20"/>
          <w:lang w:eastAsia="zh-CN"/>
        </w:rPr>
        <w:t>Zamiast niniejszego Zobowiązania Wykonawca możne przedstawić inny podmiotowy środek dowodowy potwierdzający, że Wykonawca realizując zamówienie, będzie dysponował niezbędnymi zasobami podmiotów udostępniających zasoby w zakresie określonym w art. 118 ust. 1 ustawy</w:t>
      </w:r>
      <w:r w:rsidRPr="00D71226">
        <w:rPr>
          <w:rFonts w:ascii="Arial" w:eastAsia="Times New Roman" w:hAnsi="Arial" w:cs="Arial"/>
          <w:i/>
          <w:sz w:val="20"/>
          <w:szCs w:val="20"/>
          <w:lang w:eastAsia="zh-CN"/>
        </w:rPr>
        <w:t xml:space="preserve"> </w:t>
      </w:r>
      <w:r w:rsidRPr="00D71226">
        <w:rPr>
          <w:rFonts w:ascii="Arial" w:eastAsia="Verdana,Italic" w:hAnsi="Arial" w:cs="Arial"/>
          <w:i/>
          <w:sz w:val="20"/>
          <w:szCs w:val="20"/>
          <w:lang w:eastAsia="zh-CN"/>
        </w:rPr>
        <w:t>z dnia 11 września 2019 r. Prawo zamówień publicznych (t. j. Dz. U. 2019 r. poz. 2019 ze zm.), jeżeli Wykonawca w celu wykazania spełnienia warunków udziału w postępowaniu polega na zdolnościach technicznych lub zawodowych lub sytuacji finansowej lub ekonomicznej podmiotów udostępniających zasoby.</w:t>
      </w:r>
    </w:p>
    <w:p w14:paraId="48B717DA" w14:textId="77777777" w:rsidR="00D71226" w:rsidRPr="00D71226" w:rsidRDefault="00D71226" w:rsidP="00D71226">
      <w:pPr>
        <w:suppressAutoHyphens/>
        <w:spacing w:after="160" w:line="259" w:lineRule="auto"/>
        <w:jc w:val="both"/>
        <w:rPr>
          <w:rFonts w:ascii="Arial" w:hAnsi="Arial" w:cs="Arial"/>
          <w:sz w:val="20"/>
          <w:szCs w:val="20"/>
          <w:lang w:eastAsia="zh-CN"/>
        </w:rPr>
      </w:pPr>
    </w:p>
    <w:p w14:paraId="331ADC24" w14:textId="77777777" w:rsidR="00D71226" w:rsidRPr="00D71226" w:rsidRDefault="00D71226" w:rsidP="00D71226">
      <w:pPr>
        <w:suppressAutoHyphens/>
        <w:spacing w:after="160" w:line="259" w:lineRule="auto"/>
        <w:jc w:val="both"/>
        <w:rPr>
          <w:rFonts w:ascii="Arial" w:hAnsi="Arial" w:cs="Arial"/>
          <w:sz w:val="20"/>
          <w:szCs w:val="20"/>
          <w:lang w:eastAsia="zh-CN"/>
        </w:rPr>
      </w:pPr>
    </w:p>
    <w:p w14:paraId="287C11AB" w14:textId="77777777" w:rsidR="00D71226" w:rsidRPr="00D71226" w:rsidRDefault="00D71226" w:rsidP="00D71226">
      <w:pPr>
        <w:suppressAutoHyphens/>
        <w:spacing w:after="160" w:line="259" w:lineRule="auto"/>
        <w:jc w:val="both"/>
        <w:rPr>
          <w:rFonts w:ascii="Arial" w:hAnsi="Arial" w:cs="Arial"/>
          <w:sz w:val="20"/>
          <w:szCs w:val="20"/>
          <w:lang w:eastAsia="zh-CN"/>
        </w:rPr>
      </w:pPr>
    </w:p>
    <w:p w14:paraId="3ABE96A0" w14:textId="77777777" w:rsidR="00D71226" w:rsidRPr="00D71226" w:rsidRDefault="00D71226" w:rsidP="00D71226">
      <w:pPr>
        <w:spacing w:after="0" w:line="240" w:lineRule="auto"/>
        <w:ind w:left="425"/>
        <w:jc w:val="both"/>
        <w:rPr>
          <w:rFonts w:ascii="Arial" w:hAnsi="Arial" w:cs="Arial"/>
          <w:sz w:val="20"/>
          <w:szCs w:val="20"/>
        </w:rPr>
      </w:pPr>
      <w:r w:rsidRPr="00D71226">
        <w:rPr>
          <w:rFonts w:ascii="Arial" w:hAnsi="Arial" w:cs="Arial"/>
          <w:sz w:val="20"/>
          <w:szCs w:val="20"/>
        </w:rPr>
        <w:t xml:space="preserve">…………….……., dnia ………….……. r. </w:t>
      </w:r>
      <w:r w:rsidRPr="00D71226">
        <w:rPr>
          <w:rFonts w:ascii="Arial" w:hAnsi="Arial" w:cs="Arial"/>
          <w:sz w:val="20"/>
          <w:szCs w:val="20"/>
        </w:rPr>
        <w:tab/>
      </w:r>
      <w:r w:rsidRPr="00D71226">
        <w:rPr>
          <w:rFonts w:ascii="Arial" w:hAnsi="Arial" w:cs="Arial"/>
          <w:sz w:val="20"/>
          <w:szCs w:val="20"/>
        </w:rPr>
        <w:tab/>
      </w:r>
      <w:r w:rsidRPr="00D71226">
        <w:rPr>
          <w:rFonts w:ascii="Arial" w:hAnsi="Arial" w:cs="Arial"/>
          <w:sz w:val="20"/>
          <w:szCs w:val="20"/>
        </w:rPr>
        <w:tab/>
        <w:t>…………..………..……………</w:t>
      </w:r>
    </w:p>
    <w:p w14:paraId="3CA5593C" w14:textId="77777777" w:rsidR="00D71226" w:rsidRPr="00D71226" w:rsidRDefault="00D71226" w:rsidP="00D71226">
      <w:pPr>
        <w:spacing w:after="0" w:line="360" w:lineRule="auto"/>
        <w:ind w:left="425"/>
        <w:jc w:val="both"/>
        <w:rPr>
          <w:rFonts w:ascii="Arial" w:hAnsi="Arial" w:cs="Arial"/>
          <w:sz w:val="16"/>
          <w:szCs w:val="16"/>
        </w:rPr>
      </w:pPr>
      <w:r w:rsidRPr="00D71226">
        <w:rPr>
          <w:rFonts w:ascii="Arial" w:hAnsi="Arial" w:cs="Arial"/>
          <w:sz w:val="16"/>
          <w:szCs w:val="16"/>
        </w:rPr>
        <w:t xml:space="preserve">  (miejscowość) </w:t>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t xml:space="preserve">    (podpis)</w:t>
      </w:r>
    </w:p>
    <w:p w14:paraId="2E5D15DC" w14:textId="77777777" w:rsidR="00D71226" w:rsidRPr="00D71226" w:rsidRDefault="00D71226" w:rsidP="00D71226">
      <w:pPr>
        <w:spacing w:after="160" w:line="360" w:lineRule="auto"/>
        <w:jc w:val="both"/>
        <w:rPr>
          <w:rFonts w:ascii="Times New Roman" w:hAnsi="Times New Roman"/>
          <w:sz w:val="20"/>
          <w:szCs w:val="20"/>
        </w:rPr>
      </w:pPr>
    </w:p>
    <w:p w14:paraId="441C6234" w14:textId="77777777" w:rsidR="00D71226" w:rsidRPr="00D71226" w:rsidRDefault="00D71226" w:rsidP="00D71226">
      <w:pPr>
        <w:spacing w:after="160" w:line="360" w:lineRule="auto"/>
        <w:jc w:val="both"/>
        <w:rPr>
          <w:rFonts w:ascii="Times New Roman" w:hAnsi="Times New Roman"/>
          <w:sz w:val="20"/>
          <w:szCs w:val="20"/>
        </w:rPr>
      </w:pPr>
    </w:p>
    <w:p w14:paraId="0FF03119" w14:textId="77777777" w:rsidR="00D71226" w:rsidRPr="00D71226" w:rsidRDefault="00D71226" w:rsidP="00D71226">
      <w:pPr>
        <w:spacing w:after="160" w:line="360" w:lineRule="auto"/>
        <w:jc w:val="both"/>
        <w:rPr>
          <w:rFonts w:ascii="Times New Roman" w:hAnsi="Times New Roman"/>
          <w:sz w:val="20"/>
          <w:szCs w:val="20"/>
        </w:rPr>
      </w:pPr>
    </w:p>
    <w:p w14:paraId="0C983525" w14:textId="77777777" w:rsidR="00D71226" w:rsidRPr="00D71226" w:rsidRDefault="00D71226" w:rsidP="00D71226">
      <w:pPr>
        <w:spacing w:after="160" w:line="360" w:lineRule="auto"/>
        <w:jc w:val="both"/>
        <w:rPr>
          <w:rFonts w:ascii="Times New Roman" w:hAnsi="Times New Roman"/>
          <w:sz w:val="20"/>
          <w:szCs w:val="20"/>
        </w:rPr>
      </w:pPr>
    </w:p>
    <w:p w14:paraId="463B9499" w14:textId="77777777" w:rsidR="00D71226" w:rsidRPr="00D71226" w:rsidRDefault="00D71226" w:rsidP="00D71226">
      <w:pPr>
        <w:spacing w:after="160" w:line="360" w:lineRule="auto"/>
        <w:jc w:val="both"/>
        <w:rPr>
          <w:rFonts w:ascii="Times New Roman" w:hAnsi="Times New Roman"/>
          <w:sz w:val="20"/>
          <w:szCs w:val="20"/>
        </w:rPr>
      </w:pPr>
    </w:p>
    <w:p w14:paraId="76C08859" w14:textId="77777777" w:rsidR="00D71226" w:rsidRPr="00D71226" w:rsidRDefault="00D71226" w:rsidP="00D71226">
      <w:pPr>
        <w:spacing w:after="160" w:line="360" w:lineRule="auto"/>
        <w:jc w:val="right"/>
        <w:rPr>
          <w:rFonts w:ascii="Arial" w:hAnsi="Arial" w:cs="Arial"/>
          <w:b/>
          <w:bCs/>
          <w:sz w:val="20"/>
          <w:szCs w:val="20"/>
          <w:lang w:eastAsia="zh-CN"/>
        </w:rPr>
      </w:pPr>
      <w:r w:rsidRPr="00D71226">
        <w:rPr>
          <w:rFonts w:ascii="Arial" w:hAnsi="Arial" w:cs="Arial"/>
          <w:sz w:val="20"/>
          <w:szCs w:val="20"/>
        </w:rPr>
        <w:br w:type="page"/>
      </w:r>
      <w:r w:rsidRPr="00D71226">
        <w:rPr>
          <w:rFonts w:ascii="Arial" w:hAnsi="Arial" w:cs="Arial"/>
          <w:b/>
          <w:bCs/>
          <w:sz w:val="20"/>
          <w:szCs w:val="20"/>
          <w:lang w:eastAsia="zh-CN"/>
        </w:rPr>
        <w:lastRenderedPageBreak/>
        <w:t>Załącznik nr 4 do SWZ</w:t>
      </w:r>
    </w:p>
    <w:p w14:paraId="533BA535" w14:textId="77777777" w:rsidR="00D71226" w:rsidRPr="00D71226" w:rsidRDefault="00D71226" w:rsidP="00D71226">
      <w:pPr>
        <w:suppressAutoHyphens/>
        <w:spacing w:after="160" w:line="259" w:lineRule="auto"/>
        <w:rPr>
          <w:rFonts w:ascii="Arial" w:hAnsi="Arial" w:cs="Arial"/>
          <w:sz w:val="20"/>
          <w:szCs w:val="20"/>
          <w:lang w:eastAsia="zh-CN"/>
        </w:rPr>
      </w:pPr>
    </w:p>
    <w:p w14:paraId="323DCB3B" w14:textId="77777777" w:rsidR="00D71226" w:rsidRPr="00D71226" w:rsidRDefault="00D71226" w:rsidP="00D71226">
      <w:pPr>
        <w:suppressAutoHyphens/>
        <w:spacing w:after="160" w:line="259" w:lineRule="auto"/>
        <w:jc w:val="center"/>
        <w:rPr>
          <w:rFonts w:ascii="Arial" w:hAnsi="Arial" w:cs="Arial"/>
          <w:b/>
          <w:caps/>
          <w:u w:val="single"/>
          <w:lang w:eastAsia="zh-CN"/>
        </w:rPr>
      </w:pPr>
      <w:r w:rsidRPr="00D71226">
        <w:rPr>
          <w:rFonts w:ascii="Arial" w:hAnsi="Arial" w:cs="Arial"/>
          <w:b/>
          <w:caps/>
          <w:u w:val="single"/>
          <w:lang w:eastAsia="zh-CN"/>
        </w:rPr>
        <w:t>OŚWIADCZENIE O Przynaleznościu lub braku przynależności do tej samej grupy kapitałowej</w:t>
      </w:r>
    </w:p>
    <w:p w14:paraId="07AA5C45" w14:textId="77777777" w:rsidR="00D71226" w:rsidRPr="00D71226" w:rsidRDefault="00D71226" w:rsidP="00D71226">
      <w:pPr>
        <w:keepNext/>
        <w:tabs>
          <w:tab w:val="left" w:pos="4253"/>
        </w:tabs>
        <w:spacing w:after="0" w:line="240" w:lineRule="auto"/>
        <w:ind w:firstLine="5103"/>
        <w:jc w:val="both"/>
        <w:outlineLvl w:val="1"/>
        <w:rPr>
          <w:rFonts w:ascii="Arial" w:hAnsi="Arial" w:cs="Arial"/>
          <w:b/>
          <w:bCs/>
          <w:iCs/>
          <w:sz w:val="20"/>
          <w:szCs w:val="20"/>
        </w:rPr>
      </w:pPr>
      <w:r w:rsidRPr="00D71226">
        <w:rPr>
          <w:rFonts w:ascii="Arial" w:hAnsi="Arial" w:cs="Arial"/>
          <w:b/>
          <w:bCs/>
          <w:iCs/>
          <w:sz w:val="20"/>
          <w:szCs w:val="20"/>
        </w:rPr>
        <w:t>Zamawiający:</w:t>
      </w:r>
    </w:p>
    <w:p w14:paraId="2DA281A2"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Politechnika Warszawska</w:t>
      </w:r>
    </w:p>
    <w:p w14:paraId="4E53F107" w14:textId="77777777" w:rsidR="00D71226" w:rsidRPr="00D71226" w:rsidRDefault="00D71226" w:rsidP="00D71226">
      <w:pPr>
        <w:spacing w:after="0" w:line="240" w:lineRule="auto"/>
        <w:ind w:firstLine="5103"/>
        <w:jc w:val="both"/>
        <w:rPr>
          <w:rFonts w:ascii="Arial" w:hAnsi="Arial" w:cs="Arial"/>
          <w:b/>
          <w:bCs/>
          <w:sz w:val="20"/>
          <w:szCs w:val="20"/>
        </w:rPr>
      </w:pPr>
      <w:r w:rsidRPr="00D71226">
        <w:rPr>
          <w:rFonts w:ascii="Arial" w:hAnsi="Arial" w:cs="Arial"/>
          <w:b/>
          <w:bCs/>
          <w:sz w:val="20"/>
          <w:szCs w:val="20"/>
        </w:rPr>
        <w:t>Wydział Inżynierii Produkcji</w:t>
      </w:r>
    </w:p>
    <w:p w14:paraId="055276D5" w14:textId="77777777" w:rsidR="00D71226" w:rsidRPr="00D71226" w:rsidRDefault="00D71226" w:rsidP="00D71226">
      <w:pPr>
        <w:suppressAutoHyphens/>
        <w:spacing w:after="0" w:line="240" w:lineRule="auto"/>
        <w:ind w:left="4962" w:firstLine="141"/>
        <w:rPr>
          <w:rFonts w:ascii="Arial" w:eastAsia="Times New Roman" w:hAnsi="Arial" w:cs="Arial"/>
          <w:bCs/>
          <w:sz w:val="20"/>
          <w:szCs w:val="20"/>
          <w:lang w:eastAsia="zh-CN"/>
        </w:rPr>
      </w:pPr>
      <w:r w:rsidRPr="00D71226">
        <w:rPr>
          <w:rFonts w:ascii="Arial" w:eastAsia="Times New Roman" w:hAnsi="Arial" w:cs="Arial"/>
          <w:b/>
          <w:color w:val="000000"/>
          <w:sz w:val="20"/>
          <w:szCs w:val="20"/>
          <w:lang w:eastAsia="zh-CN"/>
        </w:rPr>
        <w:t>ul. Narbutta 85, 02-524 Warsza</w:t>
      </w:r>
      <w:r w:rsidRPr="00D71226">
        <w:rPr>
          <w:rFonts w:ascii="Arial" w:eastAsia="Times New Roman" w:hAnsi="Arial" w:cs="Arial"/>
          <w:color w:val="000000"/>
          <w:sz w:val="20"/>
          <w:szCs w:val="20"/>
          <w:lang w:eastAsia="zh-CN"/>
        </w:rPr>
        <w:t xml:space="preserve">wa </w:t>
      </w:r>
    </w:p>
    <w:p w14:paraId="47A58253" w14:textId="77777777" w:rsidR="00D71226" w:rsidRPr="00D71226" w:rsidRDefault="00D71226" w:rsidP="00D71226">
      <w:pPr>
        <w:autoSpaceDE w:val="0"/>
        <w:autoSpaceDN w:val="0"/>
        <w:adjustRightInd w:val="0"/>
        <w:spacing w:after="160"/>
        <w:jc w:val="both"/>
        <w:rPr>
          <w:rFonts w:ascii="Arial" w:hAnsi="Arial" w:cs="Arial"/>
          <w:sz w:val="20"/>
          <w:szCs w:val="20"/>
        </w:rPr>
      </w:pPr>
    </w:p>
    <w:p w14:paraId="338585CA"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 xml:space="preserve">Nazwa (firma)/imię i nazwisko Wykonawcy – </w:t>
      </w:r>
    </w:p>
    <w:p w14:paraId="246A75D8" w14:textId="77777777" w:rsidR="00D71226" w:rsidRPr="00D71226" w:rsidRDefault="00D71226" w:rsidP="00D71226">
      <w:pPr>
        <w:suppressAutoHyphens/>
        <w:autoSpaceDE w:val="0"/>
        <w:autoSpaceDN w:val="0"/>
        <w:adjustRightInd w:val="0"/>
        <w:spacing w:after="0" w:line="360" w:lineRule="auto"/>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w:t>
      </w:r>
    </w:p>
    <w:p w14:paraId="2337A2AE"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Adres Wykonawcy (ulica, numer domu, numer lokalu, miejscowość i kod pocztowy) –</w:t>
      </w:r>
    </w:p>
    <w:p w14:paraId="2868C46E" w14:textId="77777777" w:rsidR="00D71226" w:rsidRPr="00D71226" w:rsidRDefault="00D71226" w:rsidP="00D71226">
      <w:pPr>
        <w:suppressAutoHyphens/>
        <w:autoSpaceDE w:val="0"/>
        <w:autoSpaceDN w:val="0"/>
        <w:adjustRightInd w:val="0"/>
        <w:spacing w:after="0" w:line="360" w:lineRule="auto"/>
        <w:jc w:val="both"/>
        <w:rPr>
          <w:rFonts w:ascii="Arial" w:eastAsia="Times New Roman" w:hAnsi="Arial" w:cs="Arial"/>
          <w:color w:val="000000"/>
          <w:sz w:val="20"/>
          <w:szCs w:val="20"/>
          <w:lang w:eastAsia="zh-CN"/>
        </w:rPr>
      </w:pPr>
      <w:r w:rsidRPr="00D71226">
        <w:rPr>
          <w:rFonts w:ascii="Arial" w:eastAsia="Times New Roman" w:hAnsi="Arial" w:cs="Arial"/>
          <w:sz w:val="20"/>
          <w:szCs w:val="20"/>
          <w:lang w:eastAsia="zh-CN"/>
        </w:rPr>
        <w:t>………………………..…………………………………………………………............………….,</w:t>
      </w:r>
    </w:p>
    <w:p w14:paraId="564473EB" w14:textId="77777777" w:rsidR="00D71226" w:rsidRPr="00D71226" w:rsidRDefault="00D71226" w:rsidP="00D71226">
      <w:pPr>
        <w:suppressAutoHyphens/>
        <w:spacing w:after="0" w:line="360" w:lineRule="auto"/>
        <w:rPr>
          <w:rFonts w:ascii="Arial" w:eastAsia="Times New Roman" w:hAnsi="Arial" w:cs="Arial"/>
          <w:bCs/>
          <w:sz w:val="20"/>
          <w:szCs w:val="20"/>
          <w:lang w:eastAsia="zh-CN"/>
        </w:rPr>
      </w:pPr>
      <w:r w:rsidRPr="00D71226">
        <w:rPr>
          <w:rFonts w:ascii="Arial" w:eastAsia="Times New Roman" w:hAnsi="Arial" w:cs="Arial"/>
          <w:bCs/>
          <w:sz w:val="20"/>
          <w:szCs w:val="20"/>
          <w:lang w:eastAsia="zh-CN"/>
        </w:rPr>
        <w:t xml:space="preserve">w zależności od podmiotu NIP/PESEL: ………………...………………..…………………....., </w:t>
      </w:r>
    </w:p>
    <w:p w14:paraId="1B1FF4E9" w14:textId="77777777" w:rsidR="00D71226" w:rsidRPr="00D71226" w:rsidRDefault="00D71226" w:rsidP="00D71226">
      <w:pPr>
        <w:suppressAutoHyphens/>
        <w:spacing w:after="0" w:line="360" w:lineRule="auto"/>
        <w:rPr>
          <w:rFonts w:ascii="Arial" w:eastAsia="Times New Roman" w:hAnsi="Arial" w:cs="Arial"/>
          <w:sz w:val="20"/>
          <w:szCs w:val="20"/>
          <w:lang w:eastAsia="zh-CN"/>
        </w:rPr>
      </w:pPr>
      <w:r w:rsidRPr="00D71226">
        <w:rPr>
          <w:rFonts w:ascii="Arial" w:eastAsia="Times New Roman" w:hAnsi="Arial" w:cs="Arial"/>
          <w:bCs/>
          <w:sz w:val="20"/>
          <w:szCs w:val="20"/>
          <w:lang w:eastAsia="zh-CN"/>
        </w:rPr>
        <w:t>REGON: ………………………………………,</w:t>
      </w:r>
    </w:p>
    <w:p w14:paraId="34034FC2" w14:textId="77777777" w:rsidR="00D71226" w:rsidRPr="00D71226" w:rsidRDefault="00D71226" w:rsidP="00D71226">
      <w:pPr>
        <w:suppressAutoHyphens/>
        <w:spacing w:after="0" w:line="360" w:lineRule="auto"/>
        <w:ind w:right="-1"/>
        <w:rPr>
          <w:rFonts w:ascii="Arial" w:eastAsia="Times New Roman" w:hAnsi="Arial" w:cs="Arial"/>
          <w:sz w:val="20"/>
          <w:szCs w:val="20"/>
          <w:lang w:eastAsia="zh-CN"/>
        </w:rPr>
      </w:pPr>
      <w:r w:rsidRPr="00D71226">
        <w:rPr>
          <w:rFonts w:ascii="Arial" w:eastAsia="Times New Roman" w:hAnsi="Arial" w:cs="Arial"/>
          <w:sz w:val="20"/>
          <w:szCs w:val="20"/>
          <w:lang w:eastAsia="zh-CN"/>
        </w:rPr>
        <w:t>w zależności od podmiotu: KRS/</w:t>
      </w:r>
      <w:proofErr w:type="spellStart"/>
      <w:r w:rsidRPr="00D71226">
        <w:rPr>
          <w:rFonts w:ascii="Arial" w:eastAsia="Times New Roman" w:hAnsi="Arial" w:cs="Arial"/>
          <w:sz w:val="20"/>
          <w:szCs w:val="20"/>
          <w:lang w:eastAsia="zh-CN"/>
        </w:rPr>
        <w:t>CEiDG</w:t>
      </w:r>
      <w:proofErr w:type="spellEnd"/>
      <w:r w:rsidRPr="00D71226">
        <w:rPr>
          <w:rFonts w:ascii="Arial" w:eastAsia="Times New Roman" w:hAnsi="Arial" w:cs="Arial"/>
          <w:sz w:val="20"/>
          <w:szCs w:val="20"/>
          <w:lang w:eastAsia="zh-CN"/>
        </w:rPr>
        <w:t>): …………………….…..………….……..…....…….,</w:t>
      </w:r>
    </w:p>
    <w:p w14:paraId="7E179965" w14:textId="77777777" w:rsidR="00D71226" w:rsidRPr="00D71226" w:rsidRDefault="00D71226" w:rsidP="00D71226">
      <w:pPr>
        <w:spacing w:after="0"/>
        <w:ind w:left="2268" w:hanging="2268"/>
        <w:rPr>
          <w:rFonts w:ascii="Arial" w:hAnsi="Arial" w:cs="Arial"/>
          <w:sz w:val="20"/>
          <w:szCs w:val="20"/>
        </w:rPr>
      </w:pPr>
      <w:r w:rsidRPr="00D71226">
        <w:rPr>
          <w:rFonts w:ascii="Arial" w:hAnsi="Arial" w:cs="Arial"/>
          <w:sz w:val="20"/>
          <w:szCs w:val="20"/>
        </w:rPr>
        <w:t>reprezentowany przez: …………………………………………………..........………........……,</w:t>
      </w:r>
    </w:p>
    <w:p w14:paraId="6A64A250" w14:textId="77777777" w:rsidR="00D71226" w:rsidRPr="00D71226" w:rsidRDefault="00D71226" w:rsidP="00D71226">
      <w:pPr>
        <w:spacing w:after="160"/>
        <w:ind w:left="2268" w:firstLine="567"/>
        <w:rPr>
          <w:rFonts w:ascii="Arial" w:hAnsi="Arial" w:cs="Arial"/>
          <w:sz w:val="16"/>
          <w:szCs w:val="16"/>
        </w:rPr>
      </w:pPr>
      <w:r w:rsidRPr="00D71226">
        <w:rPr>
          <w:rFonts w:ascii="Arial" w:hAnsi="Arial" w:cs="Arial"/>
          <w:i/>
          <w:sz w:val="16"/>
          <w:szCs w:val="16"/>
        </w:rPr>
        <w:t>(</w:t>
      </w:r>
      <w:r w:rsidRPr="00D71226">
        <w:rPr>
          <w:rFonts w:ascii="Arial" w:hAnsi="Arial" w:cs="Arial"/>
          <w:sz w:val="16"/>
          <w:szCs w:val="16"/>
        </w:rPr>
        <w:t>imię, nazwisko, stanowisko/podstawa do reprezentacji)</w:t>
      </w:r>
    </w:p>
    <w:p w14:paraId="31B3C32F" w14:textId="77777777" w:rsidR="00D71226" w:rsidRPr="00D71226" w:rsidRDefault="00D71226" w:rsidP="00D71226">
      <w:pPr>
        <w:spacing w:after="0" w:line="259" w:lineRule="auto"/>
        <w:rPr>
          <w:rFonts w:ascii="Arial" w:hAnsi="Arial" w:cs="Arial"/>
          <w:sz w:val="20"/>
          <w:szCs w:val="20"/>
        </w:rPr>
      </w:pPr>
    </w:p>
    <w:p w14:paraId="5853C008" w14:textId="77777777" w:rsidR="00D71226" w:rsidRPr="00D71226" w:rsidRDefault="00D71226" w:rsidP="00D71226">
      <w:pPr>
        <w:suppressAutoHyphens/>
        <w:spacing w:after="0" w:line="240" w:lineRule="auto"/>
        <w:jc w:val="center"/>
        <w:rPr>
          <w:rFonts w:ascii="Arial" w:eastAsia="Times New Roman" w:hAnsi="Arial" w:cs="Arial"/>
          <w:color w:val="000000"/>
          <w:sz w:val="20"/>
          <w:szCs w:val="20"/>
          <w:lang w:eastAsia="zh-CN"/>
        </w:rPr>
      </w:pPr>
      <w:r w:rsidRPr="00D71226">
        <w:rPr>
          <w:rFonts w:ascii="Arial" w:eastAsia="Times New Roman" w:hAnsi="Arial" w:cs="Arial"/>
          <w:color w:val="000000"/>
          <w:sz w:val="20"/>
          <w:szCs w:val="20"/>
          <w:lang w:eastAsia="zh-CN"/>
        </w:rPr>
        <w:t>Składając ofertę w postępowaniu o udzielenie zamówienia publicznego na zadanie pod nazwą:</w:t>
      </w:r>
    </w:p>
    <w:p w14:paraId="1FFAEA92" w14:textId="77777777" w:rsidR="00D71226" w:rsidRPr="00D71226" w:rsidRDefault="00D71226" w:rsidP="00D71226">
      <w:pPr>
        <w:spacing w:after="0" w:line="240" w:lineRule="auto"/>
        <w:jc w:val="both"/>
        <w:rPr>
          <w:rFonts w:ascii="Arial" w:hAnsi="Arial" w:cs="Arial"/>
          <w:sz w:val="20"/>
          <w:szCs w:val="20"/>
        </w:rPr>
      </w:pPr>
    </w:p>
    <w:p w14:paraId="300F750E" w14:textId="77777777" w:rsidR="00880EC9" w:rsidRPr="00880EC9" w:rsidRDefault="00880EC9" w:rsidP="00880EC9">
      <w:pPr>
        <w:spacing w:before="120" w:after="240" w:line="240" w:lineRule="auto"/>
        <w:jc w:val="center"/>
        <w:rPr>
          <w:rFonts w:ascii="Arial" w:hAnsi="Arial" w:cs="Arial"/>
          <w:b/>
        </w:rPr>
      </w:pPr>
      <w:r w:rsidRPr="00880EC9">
        <w:rPr>
          <w:rFonts w:ascii="Arial" w:hAnsi="Arial" w:cs="Arial"/>
          <w:b/>
        </w:rPr>
        <w:t>Dostawa aparatury badawczej i sprzętu komputerowego w ramach leasingu operacyjnego z prawem opcji wykupu dla Wydziału Inżynierii Produkcji Politechniki</w:t>
      </w:r>
      <w:r>
        <w:rPr>
          <w:rFonts w:ascii="Arial" w:hAnsi="Arial" w:cs="Arial"/>
          <w:b/>
        </w:rPr>
        <w:t> </w:t>
      </w:r>
      <w:r w:rsidRPr="00880EC9">
        <w:rPr>
          <w:rFonts w:ascii="Arial" w:hAnsi="Arial" w:cs="Arial"/>
          <w:b/>
        </w:rPr>
        <w:t>Warszawskiej</w:t>
      </w:r>
    </w:p>
    <w:p w14:paraId="09E1F254" w14:textId="72FCF21C" w:rsidR="00D71226" w:rsidRPr="00D71226" w:rsidRDefault="00D71226" w:rsidP="00D71226">
      <w:pPr>
        <w:spacing w:after="160" w:line="360" w:lineRule="auto"/>
        <w:jc w:val="both"/>
        <w:rPr>
          <w:rFonts w:ascii="Arial" w:eastAsia="Times New Roman" w:hAnsi="Arial" w:cs="Arial"/>
          <w:color w:val="000000"/>
          <w:sz w:val="20"/>
          <w:szCs w:val="20"/>
          <w:lang w:eastAsia="zh-CN"/>
        </w:rPr>
      </w:pPr>
      <w:r w:rsidRPr="00D71226">
        <w:rPr>
          <w:rFonts w:ascii="Arial" w:hAnsi="Arial" w:cs="Arial"/>
          <w:b/>
          <w:sz w:val="20"/>
          <w:szCs w:val="20"/>
        </w:rPr>
        <w:t xml:space="preserve">nr postępowania: </w:t>
      </w:r>
      <w:r w:rsidRPr="00FD02B5">
        <w:rPr>
          <w:rFonts w:ascii="Arial" w:hAnsi="Arial" w:cs="Arial"/>
          <w:b/>
          <w:sz w:val="20"/>
          <w:szCs w:val="20"/>
        </w:rPr>
        <w:t>ZP_</w:t>
      </w:r>
      <w:r w:rsidR="00880EC9">
        <w:rPr>
          <w:rFonts w:ascii="Arial" w:hAnsi="Arial" w:cs="Arial"/>
          <w:b/>
          <w:sz w:val="20"/>
          <w:szCs w:val="20"/>
        </w:rPr>
        <w:t>4</w:t>
      </w:r>
      <w:r w:rsidRPr="00FD02B5">
        <w:rPr>
          <w:rFonts w:ascii="Arial" w:hAnsi="Arial" w:cs="Arial"/>
          <w:b/>
          <w:sz w:val="20"/>
          <w:szCs w:val="20"/>
        </w:rPr>
        <w:t>_2021_WIP_I</w:t>
      </w:r>
      <w:r w:rsidR="00880EC9">
        <w:rPr>
          <w:rFonts w:ascii="Arial" w:hAnsi="Arial" w:cs="Arial"/>
          <w:b/>
          <w:sz w:val="20"/>
          <w:szCs w:val="20"/>
        </w:rPr>
        <w:t>TW</w:t>
      </w:r>
    </w:p>
    <w:p w14:paraId="3C1A241B" w14:textId="77777777" w:rsidR="00D71226" w:rsidRPr="00D71226" w:rsidRDefault="00D71226" w:rsidP="00D71226">
      <w:pPr>
        <w:suppressAutoHyphens/>
        <w:spacing w:after="0" w:line="240" w:lineRule="auto"/>
        <w:jc w:val="both"/>
        <w:rPr>
          <w:rFonts w:ascii="Arial" w:eastAsia="Times New Roman" w:hAnsi="Arial" w:cs="Arial"/>
          <w:b/>
          <w:color w:val="000000"/>
          <w:sz w:val="20"/>
          <w:szCs w:val="20"/>
          <w:lang w:eastAsia="zh-CN"/>
        </w:rPr>
      </w:pPr>
      <w:r w:rsidRPr="00D71226">
        <w:rPr>
          <w:rFonts w:ascii="Arial" w:eastAsia="Times New Roman" w:hAnsi="Arial" w:cs="Arial"/>
          <w:color w:val="000000"/>
          <w:sz w:val="20"/>
          <w:szCs w:val="20"/>
          <w:lang w:eastAsia="zh-CN"/>
        </w:rPr>
        <w:t xml:space="preserve">zgodnie z art. 108 ust. 1 pkt 5) ustawy z dnia 11 września 2019 r. – Prawo zamówień publicznych, </w:t>
      </w:r>
      <w:r w:rsidRPr="00D71226">
        <w:rPr>
          <w:rFonts w:ascii="Arial" w:eastAsia="Times New Roman" w:hAnsi="Arial" w:cs="Arial"/>
          <w:color w:val="000000"/>
          <w:sz w:val="20"/>
          <w:szCs w:val="20"/>
          <w:lang w:eastAsia="zh-CN"/>
        </w:rPr>
        <w:br/>
        <w:t>ja(my) niżej podpisany(i), reprezentując(y) firmę, której nazwa jest wskazana w pieczęci nagłówkowej, jako upoważniony(</w:t>
      </w:r>
      <w:proofErr w:type="spellStart"/>
      <w:r w:rsidRPr="00D71226">
        <w:rPr>
          <w:rFonts w:ascii="Arial" w:eastAsia="Times New Roman" w:hAnsi="Arial" w:cs="Arial"/>
          <w:color w:val="000000"/>
          <w:sz w:val="20"/>
          <w:szCs w:val="20"/>
          <w:lang w:eastAsia="zh-CN"/>
        </w:rPr>
        <w:t>eni</w:t>
      </w:r>
      <w:proofErr w:type="spellEnd"/>
      <w:r w:rsidRPr="00D71226">
        <w:rPr>
          <w:rFonts w:ascii="Arial" w:eastAsia="Times New Roman" w:hAnsi="Arial" w:cs="Arial"/>
          <w:color w:val="000000"/>
          <w:sz w:val="20"/>
          <w:szCs w:val="20"/>
          <w:lang w:eastAsia="zh-CN"/>
        </w:rPr>
        <w:t xml:space="preserve">) na piśmie lub wpisany(i) w odpowiednich dokumentach rejestrowych, w imieniu reprezentowanej przez(e) mnie(nas) firmy, niniejszym </w:t>
      </w:r>
      <w:r w:rsidRPr="00D71226">
        <w:rPr>
          <w:rFonts w:ascii="Arial" w:eastAsia="Times New Roman" w:hAnsi="Arial" w:cs="Arial"/>
          <w:b/>
          <w:color w:val="000000"/>
          <w:sz w:val="20"/>
          <w:szCs w:val="20"/>
          <w:lang w:eastAsia="zh-CN"/>
        </w:rPr>
        <w:t xml:space="preserve">składamy oświadczenie o: </w:t>
      </w:r>
    </w:p>
    <w:p w14:paraId="51E8045D" w14:textId="77777777" w:rsidR="00D71226" w:rsidRPr="00D71226" w:rsidRDefault="00D71226" w:rsidP="00D71226">
      <w:pPr>
        <w:suppressAutoHyphens/>
        <w:spacing w:after="0" w:line="240" w:lineRule="auto"/>
        <w:jc w:val="both"/>
        <w:rPr>
          <w:rFonts w:ascii="Arial" w:eastAsia="Times New Roman" w:hAnsi="Arial" w:cs="Arial"/>
          <w:b/>
          <w:color w:val="000000"/>
          <w:sz w:val="20"/>
          <w:szCs w:val="20"/>
          <w:lang w:eastAsia="zh-CN"/>
        </w:rPr>
      </w:pPr>
    </w:p>
    <w:p w14:paraId="4CFC347C" w14:textId="77777777" w:rsidR="00D71226" w:rsidRPr="00D71226" w:rsidRDefault="00D71226" w:rsidP="00D71226">
      <w:pPr>
        <w:suppressAutoHyphens/>
        <w:spacing w:after="0" w:line="240" w:lineRule="auto"/>
        <w:jc w:val="center"/>
        <w:rPr>
          <w:rFonts w:ascii="Arial" w:eastAsia="Times New Roman" w:hAnsi="Arial" w:cs="Arial"/>
          <w:b/>
          <w:color w:val="000000"/>
          <w:sz w:val="20"/>
          <w:szCs w:val="20"/>
          <w:lang w:eastAsia="zh-CN"/>
        </w:rPr>
      </w:pPr>
      <w:r w:rsidRPr="00D71226">
        <w:rPr>
          <w:rFonts w:ascii="Arial" w:eastAsia="Times New Roman" w:hAnsi="Arial" w:cs="Arial"/>
          <w:b/>
          <w:color w:val="000000"/>
          <w:sz w:val="20"/>
          <w:szCs w:val="20"/>
          <w:lang w:eastAsia="zh-CN"/>
        </w:rPr>
        <w:t>przynależności* / braku przynależności*</w:t>
      </w:r>
    </w:p>
    <w:p w14:paraId="02764494" w14:textId="77777777" w:rsidR="00D71226" w:rsidRPr="00D71226" w:rsidRDefault="00D71226" w:rsidP="00D71226">
      <w:pPr>
        <w:suppressAutoHyphens/>
        <w:spacing w:after="0" w:line="240" w:lineRule="auto"/>
        <w:jc w:val="both"/>
        <w:rPr>
          <w:rFonts w:ascii="Arial" w:eastAsia="Times New Roman" w:hAnsi="Arial" w:cs="Arial"/>
          <w:b/>
          <w:color w:val="000000"/>
          <w:sz w:val="20"/>
          <w:szCs w:val="20"/>
          <w:lang w:eastAsia="zh-CN"/>
        </w:rPr>
      </w:pPr>
    </w:p>
    <w:p w14:paraId="0E3198D7" w14:textId="77777777" w:rsidR="00D71226" w:rsidRPr="00D71226" w:rsidRDefault="00D71226" w:rsidP="00D71226">
      <w:pPr>
        <w:suppressAutoHyphens/>
        <w:spacing w:after="0" w:line="240" w:lineRule="auto"/>
        <w:jc w:val="both"/>
        <w:rPr>
          <w:rFonts w:ascii="Arial" w:eastAsia="Times New Roman" w:hAnsi="Arial" w:cs="Arial"/>
          <w:sz w:val="20"/>
          <w:szCs w:val="20"/>
          <w:lang w:eastAsia="zh-CN"/>
        </w:rPr>
      </w:pPr>
      <w:r w:rsidRPr="00D71226">
        <w:rPr>
          <w:rFonts w:ascii="Arial" w:eastAsia="Times New Roman" w:hAnsi="Arial" w:cs="Arial"/>
          <w:b/>
          <w:color w:val="000000"/>
          <w:sz w:val="20"/>
          <w:szCs w:val="20"/>
          <w:lang w:eastAsia="zh-CN"/>
        </w:rPr>
        <w:t>do grupy kapitałowej</w:t>
      </w:r>
      <w:r w:rsidRPr="00D71226">
        <w:rPr>
          <w:rFonts w:ascii="Arial" w:eastAsia="Times New Roman" w:hAnsi="Arial" w:cs="Arial"/>
          <w:color w:val="000000"/>
          <w:sz w:val="20"/>
          <w:szCs w:val="20"/>
          <w:lang w:eastAsia="zh-CN"/>
        </w:rPr>
        <w:t xml:space="preserve"> </w:t>
      </w:r>
      <w:r w:rsidRPr="00D71226">
        <w:rPr>
          <w:rFonts w:ascii="Arial" w:eastAsia="Times New Roman" w:hAnsi="Arial" w:cs="Arial"/>
          <w:sz w:val="20"/>
          <w:szCs w:val="20"/>
          <w:lang w:eastAsia="zh-CN"/>
        </w:rPr>
        <w:t xml:space="preserve">w rozumieniu ustawy z dnia 16 lutego 2007 r. o ochronie konkurencji i konsumentów, </w:t>
      </w:r>
      <w:r w:rsidRPr="00D71226">
        <w:rPr>
          <w:rFonts w:ascii="Arial" w:eastAsia="Times New Roman" w:hAnsi="Arial" w:cs="Arial"/>
          <w:color w:val="000000"/>
          <w:sz w:val="20"/>
          <w:szCs w:val="20"/>
          <w:lang w:eastAsia="zh-CN"/>
        </w:rPr>
        <w:t>o której mowa w art. 108 ust. 1 pkt. 5) ustawy z dnia 29 stycznia 2004 r. – Prawo zamówień publicznych.</w:t>
      </w:r>
    </w:p>
    <w:p w14:paraId="1FC136FE" w14:textId="77777777" w:rsidR="00D71226" w:rsidRPr="00D71226" w:rsidRDefault="00D71226" w:rsidP="00D71226">
      <w:pPr>
        <w:suppressAutoHyphens/>
        <w:spacing w:after="0" w:line="360" w:lineRule="auto"/>
        <w:ind w:left="425"/>
        <w:rPr>
          <w:rFonts w:ascii="Arial" w:eastAsia="Times New Roman" w:hAnsi="Arial" w:cs="Arial"/>
          <w:b/>
          <w:sz w:val="20"/>
          <w:szCs w:val="20"/>
          <w:lang w:val="x-none" w:eastAsia="zh-CN"/>
        </w:rPr>
      </w:pPr>
    </w:p>
    <w:p w14:paraId="5267724F" w14:textId="77777777" w:rsidR="00D71226" w:rsidRPr="00D71226" w:rsidRDefault="00D71226" w:rsidP="00D71226">
      <w:pPr>
        <w:spacing w:after="0" w:line="360" w:lineRule="auto"/>
        <w:ind w:left="425"/>
        <w:jc w:val="center"/>
        <w:rPr>
          <w:rFonts w:ascii="Arial" w:hAnsi="Arial" w:cs="Arial"/>
          <w:sz w:val="20"/>
          <w:szCs w:val="20"/>
        </w:rPr>
      </w:pPr>
    </w:p>
    <w:p w14:paraId="659917D7" w14:textId="77777777" w:rsidR="00D71226" w:rsidRPr="00D71226" w:rsidRDefault="00D71226" w:rsidP="00D71226">
      <w:pPr>
        <w:spacing w:after="0" w:line="240" w:lineRule="auto"/>
        <w:ind w:left="425"/>
        <w:jc w:val="both"/>
        <w:rPr>
          <w:rFonts w:ascii="Arial" w:hAnsi="Arial" w:cs="Arial"/>
          <w:sz w:val="20"/>
          <w:szCs w:val="20"/>
        </w:rPr>
      </w:pPr>
      <w:r w:rsidRPr="00D71226">
        <w:rPr>
          <w:rFonts w:ascii="Arial" w:hAnsi="Arial" w:cs="Arial"/>
          <w:sz w:val="20"/>
          <w:szCs w:val="20"/>
        </w:rPr>
        <w:t xml:space="preserve">…………….……., dnia ………….……. r. </w:t>
      </w:r>
      <w:r w:rsidRPr="00D71226">
        <w:rPr>
          <w:rFonts w:ascii="Arial" w:hAnsi="Arial" w:cs="Arial"/>
          <w:sz w:val="20"/>
          <w:szCs w:val="20"/>
        </w:rPr>
        <w:tab/>
      </w:r>
      <w:r w:rsidRPr="00D71226">
        <w:rPr>
          <w:rFonts w:ascii="Arial" w:hAnsi="Arial" w:cs="Arial"/>
          <w:sz w:val="20"/>
          <w:szCs w:val="20"/>
        </w:rPr>
        <w:tab/>
      </w:r>
      <w:r w:rsidRPr="00D71226">
        <w:rPr>
          <w:rFonts w:ascii="Arial" w:hAnsi="Arial" w:cs="Arial"/>
          <w:sz w:val="20"/>
          <w:szCs w:val="20"/>
        </w:rPr>
        <w:tab/>
        <w:t>…………..………..……………</w:t>
      </w:r>
    </w:p>
    <w:p w14:paraId="3D347676" w14:textId="77777777" w:rsidR="00D71226" w:rsidRPr="00D71226" w:rsidRDefault="00D71226" w:rsidP="00D71226">
      <w:pPr>
        <w:spacing w:after="0" w:line="360" w:lineRule="auto"/>
        <w:ind w:left="425"/>
        <w:jc w:val="both"/>
        <w:rPr>
          <w:rFonts w:ascii="Arial" w:hAnsi="Arial" w:cs="Arial"/>
          <w:sz w:val="16"/>
          <w:szCs w:val="16"/>
        </w:rPr>
      </w:pPr>
      <w:r w:rsidRPr="00D71226">
        <w:rPr>
          <w:rFonts w:ascii="Arial" w:hAnsi="Arial" w:cs="Arial"/>
          <w:sz w:val="16"/>
          <w:szCs w:val="16"/>
        </w:rPr>
        <w:t xml:space="preserve">  (miejscowość) </w:t>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r>
      <w:r w:rsidRPr="00D71226">
        <w:rPr>
          <w:rFonts w:ascii="Arial" w:hAnsi="Arial" w:cs="Arial"/>
          <w:sz w:val="16"/>
          <w:szCs w:val="16"/>
        </w:rPr>
        <w:tab/>
        <w:t xml:space="preserve">    (podpis)</w:t>
      </w:r>
    </w:p>
    <w:p w14:paraId="20B1612A" w14:textId="77777777" w:rsidR="00D71226" w:rsidRPr="00D71226" w:rsidRDefault="00D71226" w:rsidP="00D71226">
      <w:pPr>
        <w:spacing w:after="0" w:line="360" w:lineRule="auto"/>
        <w:ind w:left="425"/>
        <w:jc w:val="both"/>
        <w:rPr>
          <w:rFonts w:ascii="Arial" w:hAnsi="Arial" w:cs="Arial"/>
          <w:sz w:val="16"/>
          <w:szCs w:val="16"/>
        </w:rPr>
      </w:pPr>
    </w:p>
    <w:p w14:paraId="4FE948FF" w14:textId="77777777" w:rsidR="00D71226" w:rsidRPr="00D71226" w:rsidRDefault="00D71226" w:rsidP="00D71226">
      <w:pPr>
        <w:spacing w:after="160" w:line="360" w:lineRule="auto"/>
        <w:jc w:val="both"/>
        <w:rPr>
          <w:rFonts w:ascii="Times New Roman" w:hAnsi="Times New Roman"/>
          <w:sz w:val="20"/>
          <w:szCs w:val="20"/>
        </w:rPr>
      </w:pPr>
    </w:p>
    <w:p w14:paraId="6DBD08FF" w14:textId="4D4718D9" w:rsidR="00D71226" w:rsidRPr="003A4645" w:rsidRDefault="00D71226" w:rsidP="006D417B">
      <w:pPr>
        <w:spacing w:after="0" w:line="360" w:lineRule="auto"/>
        <w:ind w:left="425"/>
        <w:jc w:val="right"/>
        <w:rPr>
          <w:rFonts w:ascii="Arial" w:hAnsi="Arial" w:cs="Arial"/>
          <w:sz w:val="16"/>
          <w:szCs w:val="16"/>
        </w:rPr>
      </w:pPr>
    </w:p>
    <w:sectPr w:rsidR="00D71226" w:rsidRPr="003A4645" w:rsidSect="00855DDE">
      <w:headerReference w:type="default" r:id="rId9"/>
      <w:footerReference w:type="default" r:id="rId10"/>
      <w:headerReference w:type="first" r:id="rId11"/>
      <w:footerReference w:type="first" r:id="rId12"/>
      <w:pgSz w:w="11906" w:h="16838"/>
      <w:pgMar w:top="1276" w:right="1418" w:bottom="1134"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EE258" w14:textId="77777777" w:rsidR="008E30F3" w:rsidRDefault="008E30F3" w:rsidP="00B60F83">
      <w:pPr>
        <w:spacing w:after="0" w:line="240" w:lineRule="auto"/>
      </w:pPr>
      <w:r>
        <w:separator/>
      </w:r>
    </w:p>
  </w:endnote>
  <w:endnote w:type="continuationSeparator" w:id="0">
    <w:p w14:paraId="1D67C2C0" w14:textId="77777777" w:rsidR="008E30F3" w:rsidRDefault="008E30F3" w:rsidP="00B60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arSymbol">
    <w:altName w:val="Yu Gothic"/>
    <w:charset w:val="80"/>
    <w:family w:val="auto"/>
    <w:pitch w:val="default"/>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Verdana,Italic">
    <w:altName w:val="MS Mincho"/>
    <w:panose1 w:val="00000000000000000000"/>
    <w:charset w:val="80"/>
    <w:family w:val="auto"/>
    <w:notTrueType/>
    <w:pitch w:val="default"/>
    <w:sig w:usb0="00000000" w:usb1="08070000" w:usb2="00000010" w:usb3="00000000" w:csb0="00020002" w:csb1="00000000"/>
  </w:font>
  <w:font w:name="Calibri-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D34A" w14:textId="74789F0F" w:rsidR="00855DDE" w:rsidRDefault="00855DDE" w:rsidP="00855DDE">
    <w:pPr>
      <w:pStyle w:val="Stopka"/>
      <w:ind w:hanging="284"/>
    </w:pPr>
    <w:r w:rsidRPr="006675FF">
      <w:rPr>
        <w:rFonts w:ascii="Arial" w:hAnsi="Arial" w:cs="Arial"/>
        <w:noProof/>
        <w:sz w:val="16"/>
        <w:szCs w:val="16"/>
      </w:rPr>
      <mc:AlternateContent>
        <mc:Choice Requires="wps">
          <w:drawing>
            <wp:anchor distT="45720" distB="45720" distL="114300" distR="114300" simplePos="0" relativeHeight="251663360" behindDoc="1" locked="0" layoutInCell="1" allowOverlap="1" wp14:anchorId="527AEDBF" wp14:editId="6D1544F9">
              <wp:simplePos x="0" y="0"/>
              <wp:positionH relativeFrom="column">
                <wp:posOffset>5419344</wp:posOffset>
              </wp:positionH>
              <wp:positionV relativeFrom="paragraph">
                <wp:posOffset>156185</wp:posOffset>
              </wp:positionV>
              <wp:extent cx="748800" cy="358445"/>
              <wp:effectExtent l="0" t="0" r="0" b="3810"/>
              <wp:wrapNone/>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800" cy="358445"/>
                      </a:xfrm>
                      <a:prstGeom prst="rect">
                        <a:avLst/>
                      </a:prstGeom>
                      <a:solidFill>
                        <a:srgbClr val="FFFFFF"/>
                      </a:solidFill>
                      <a:ln w="9525">
                        <a:noFill/>
                        <a:miter lim="800000"/>
                        <a:headEnd/>
                        <a:tailEnd/>
                      </a:ln>
                    </wps:spPr>
                    <wps:txbx>
                      <w:txbxContent>
                        <w:p w14:paraId="4771BF8D" w14:textId="77777777" w:rsidR="00855DDE" w:rsidRDefault="00855DDE" w:rsidP="00855DDE">
                          <w:pPr>
                            <w:spacing w:after="0" w:line="240" w:lineRule="auto"/>
                            <w:jc w:val="center"/>
                            <w:rPr>
                              <w:rFonts w:ascii="Arial" w:hAnsi="Arial" w:cs="Arial"/>
                              <w:sz w:val="16"/>
                              <w:szCs w:val="16"/>
                            </w:rPr>
                          </w:pPr>
                          <w:r w:rsidRPr="007B17EA">
                            <w:rPr>
                              <w:rFonts w:ascii="Arial" w:hAnsi="Arial" w:cs="Arial"/>
                              <w:sz w:val="16"/>
                              <w:szCs w:val="16"/>
                            </w:rPr>
                            <w:t>Strona</w:t>
                          </w:r>
                        </w:p>
                        <w:p w14:paraId="71CE627B" w14:textId="77777777" w:rsidR="00855DDE" w:rsidRDefault="00855DDE" w:rsidP="00855DDE">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7AEDBF" id="_x0000_t202" coordsize="21600,21600" o:spt="202" path="m,l,21600r21600,l21600,xe">
              <v:stroke joinstyle="miter"/>
              <v:path gradientshapeok="t" o:connecttype="rect"/>
            </v:shapetype>
            <v:shape id="Pole tekstowe 2" o:spid="_x0000_s1027" type="#_x0000_t202" style="position:absolute;margin-left:426.7pt;margin-top:12.3pt;width:58.95pt;height:28.2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" stroked="f">
              <v:textbox>
                <w:txbxContent>
                  <w:p w14:paraId="4771BF8D" w14:textId="77777777" w:rsidR="00855DDE" w:rsidRDefault="00855DDE" w:rsidP="00855DDE">
                    <w:pPr>
                      <w:spacing w:after="0" w:line="240" w:lineRule="auto"/>
                      <w:jc w:val="center"/>
                      <w:rPr>
                        <w:rFonts w:ascii="Arial" w:hAnsi="Arial" w:cs="Arial"/>
                        <w:sz w:val="16"/>
                        <w:szCs w:val="16"/>
                      </w:rPr>
                    </w:pPr>
                    <w:r w:rsidRPr="007B17EA">
                      <w:rPr>
                        <w:rFonts w:ascii="Arial" w:hAnsi="Arial" w:cs="Arial"/>
                        <w:sz w:val="16"/>
                        <w:szCs w:val="16"/>
                      </w:rPr>
                      <w:t>Strona</w:t>
                    </w:r>
                  </w:p>
                  <w:p w14:paraId="71CE627B" w14:textId="77777777" w:rsidR="00855DDE" w:rsidRDefault="00855DDE" w:rsidP="00855DDE">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v:textbox>
            </v:shape>
          </w:pict>
        </mc:Fallback>
      </mc:AlternateContent>
    </w:r>
    <w:r w:rsidRPr="00434956">
      <w:rPr>
        <w:noProof/>
      </w:rPr>
      <w:drawing>
        <wp:inline distT="0" distB="0" distL="0" distR="0" wp14:anchorId="12796B69" wp14:editId="571A43E8">
          <wp:extent cx="5429250" cy="514350"/>
          <wp:effectExtent l="0" t="0" r="0" b="0"/>
          <wp:docPr id="24" name="Obraz 24" descr="Samorząd Województwa Mazowieckiego / Zdrowie i polityka społeczna / PROJEKT  COVID19 / Informacja o udzielanych zamówieniach związanych z zapobieganiem,  przeciwdziałaniem i zwalczeniem COV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amorząd Województwa Mazowieckiego / Zdrowie i polityka społeczna / PROJEKT  COVID19 / Informacja o udzielanych zamówieniach związanych z zapobieganiem,  przeciwdziałaniem i zwalczeniem COVID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514350"/>
                  </a:xfrm>
                  <a:prstGeom prst="rect">
                    <a:avLst/>
                  </a:prstGeom>
                  <a:noFill/>
                  <a:ln>
                    <a:noFill/>
                  </a:ln>
                </pic:spPr>
              </pic:pic>
            </a:graphicData>
          </a:graphic>
        </wp:inline>
      </w:drawing>
    </w:r>
    <w:r w:rsidRPr="006675FF">
      <w:rPr>
        <w:rFonts w:ascii="Arial" w:hAnsi="Arial" w:cs="Arial"/>
        <w:noProof/>
        <w:sz w:val="16"/>
        <w:szCs w:val="16"/>
      </w:rPr>
      <mc:AlternateContent>
        <mc:Choice Requires="wps">
          <w:drawing>
            <wp:anchor distT="45720" distB="45720" distL="114300" distR="114300" simplePos="0" relativeHeight="251661312" behindDoc="1" locked="0" layoutInCell="1" allowOverlap="1" wp14:anchorId="6C0BDF56" wp14:editId="1E83D164">
              <wp:simplePos x="0" y="0"/>
              <wp:positionH relativeFrom="column">
                <wp:posOffset>0</wp:posOffset>
              </wp:positionH>
              <wp:positionV relativeFrom="paragraph">
                <wp:posOffset>45720</wp:posOffset>
              </wp:positionV>
              <wp:extent cx="748800" cy="358445"/>
              <wp:effectExtent l="0" t="0" r="0" b="381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800" cy="358445"/>
                      </a:xfrm>
                      <a:prstGeom prst="rect">
                        <a:avLst/>
                      </a:prstGeom>
                      <a:solidFill>
                        <a:srgbClr val="FFFFFF"/>
                      </a:solidFill>
                      <a:ln w="9525">
                        <a:noFill/>
                        <a:miter lim="800000"/>
                        <a:headEnd/>
                        <a:tailEnd/>
                      </a:ln>
                    </wps:spPr>
                    <wps:txbx>
                      <w:txbxContent>
                        <w:p w14:paraId="38A1F42B" w14:textId="77777777" w:rsidR="00855DDE" w:rsidRDefault="00855DDE" w:rsidP="00855DDE">
                          <w:pPr>
                            <w:spacing w:after="0" w:line="240" w:lineRule="auto"/>
                            <w:jc w:val="center"/>
                            <w:rPr>
                              <w:rFonts w:ascii="Arial" w:hAnsi="Arial" w:cs="Arial"/>
                              <w:sz w:val="16"/>
                              <w:szCs w:val="16"/>
                            </w:rPr>
                          </w:pPr>
                          <w:r w:rsidRPr="007B17EA">
                            <w:rPr>
                              <w:rFonts w:ascii="Arial" w:hAnsi="Arial" w:cs="Arial"/>
                              <w:sz w:val="16"/>
                              <w:szCs w:val="16"/>
                            </w:rPr>
                            <w:t>Strona</w:t>
                          </w:r>
                        </w:p>
                        <w:p w14:paraId="3820E01A" w14:textId="77777777" w:rsidR="00855DDE" w:rsidRDefault="00855DDE" w:rsidP="00855DDE">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DF56" id="_x0000_s1028" type="#_x0000_t202" style="position:absolute;margin-left:0;margin-top:3.6pt;width:58.95pt;height:28.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" stroked="f">
              <v:textbox>
                <w:txbxContent>
                  <w:p w14:paraId="38A1F42B" w14:textId="77777777" w:rsidR="00855DDE" w:rsidRDefault="00855DDE" w:rsidP="00855DDE">
                    <w:pPr>
                      <w:spacing w:after="0" w:line="240" w:lineRule="auto"/>
                      <w:jc w:val="center"/>
                      <w:rPr>
                        <w:rFonts w:ascii="Arial" w:hAnsi="Arial" w:cs="Arial"/>
                        <w:sz w:val="16"/>
                        <w:szCs w:val="16"/>
                      </w:rPr>
                    </w:pPr>
                    <w:r w:rsidRPr="007B17EA">
                      <w:rPr>
                        <w:rFonts w:ascii="Arial" w:hAnsi="Arial" w:cs="Arial"/>
                        <w:sz w:val="16"/>
                        <w:szCs w:val="16"/>
                      </w:rPr>
                      <w:t>Strona</w:t>
                    </w:r>
                  </w:p>
                  <w:p w14:paraId="3820E01A" w14:textId="77777777" w:rsidR="00855DDE" w:rsidRDefault="00855DDE" w:rsidP="00855DDE">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34C8" w14:textId="6B689039" w:rsidR="006675FF" w:rsidRPr="006675FF" w:rsidRDefault="006675FF" w:rsidP="00855DDE">
    <w:pPr>
      <w:pStyle w:val="Stopka"/>
      <w:ind w:hanging="284"/>
      <w:rPr>
        <w:rFonts w:ascii="Arial" w:hAnsi="Arial" w:cs="Arial"/>
        <w:b/>
        <w:bCs/>
        <w:sz w:val="16"/>
        <w:szCs w:val="16"/>
      </w:rPr>
    </w:pPr>
    <w:r w:rsidRPr="006675FF">
      <w:rPr>
        <w:rFonts w:ascii="Arial" w:hAnsi="Arial" w:cs="Arial"/>
        <w:noProof/>
        <w:sz w:val="16"/>
        <w:szCs w:val="16"/>
      </w:rPr>
      <mc:AlternateContent>
        <mc:Choice Requires="wps">
          <w:drawing>
            <wp:anchor distT="45720" distB="45720" distL="114300" distR="114300" simplePos="0" relativeHeight="251659264" behindDoc="1" locked="0" layoutInCell="1" allowOverlap="1" wp14:anchorId="3AEC8298" wp14:editId="122BDF43">
              <wp:simplePos x="0" y="0"/>
              <wp:positionH relativeFrom="column">
                <wp:posOffset>5445659</wp:posOffset>
              </wp:positionH>
              <wp:positionV relativeFrom="paragraph">
                <wp:posOffset>111125</wp:posOffset>
              </wp:positionV>
              <wp:extent cx="748800" cy="358445"/>
              <wp:effectExtent l="0" t="0" r="0" b="381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800" cy="358445"/>
                      </a:xfrm>
                      <a:prstGeom prst="rect">
                        <a:avLst/>
                      </a:prstGeom>
                      <a:solidFill>
                        <a:srgbClr val="FFFFFF"/>
                      </a:solidFill>
                      <a:ln w="9525">
                        <a:noFill/>
                        <a:miter lim="800000"/>
                        <a:headEnd/>
                        <a:tailEnd/>
                      </a:ln>
                    </wps:spPr>
                    <wps:txbx>
                      <w:txbxContent>
                        <w:p w14:paraId="5B6B131C" w14:textId="77777777" w:rsidR="006675FF" w:rsidRDefault="006675FF" w:rsidP="006675FF">
                          <w:pPr>
                            <w:spacing w:after="0" w:line="240" w:lineRule="auto"/>
                            <w:jc w:val="center"/>
                            <w:rPr>
                              <w:rFonts w:ascii="Arial" w:hAnsi="Arial" w:cs="Arial"/>
                              <w:sz w:val="16"/>
                              <w:szCs w:val="16"/>
                            </w:rPr>
                          </w:pPr>
                          <w:r w:rsidRPr="007B17EA">
                            <w:rPr>
                              <w:rFonts w:ascii="Arial" w:hAnsi="Arial" w:cs="Arial"/>
                              <w:sz w:val="16"/>
                              <w:szCs w:val="16"/>
                            </w:rPr>
                            <w:t>Strona</w:t>
                          </w:r>
                        </w:p>
                        <w:p w14:paraId="67CEB40C" w14:textId="3AB72403" w:rsidR="006675FF" w:rsidRDefault="006675FF" w:rsidP="006675FF">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C8298" id="_x0000_t202" coordsize="21600,21600" o:spt="202" path="m,l,21600r21600,l21600,xe">
              <v:stroke joinstyle="miter"/>
              <v:path gradientshapeok="t" o:connecttype="rect"/>
            </v:shapetype>
            <v:shape id="_x0000_s1029" type="#_x0000_t202" style="position:absolute;margin-left:428.8pt;margin-top:8.75pt;width:58.95pt;height:28.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" stroked="f">
              <v:textbox>
                <w:txbxContent>
                  <w:p w14:paraId="5B6B131C" w14:textId="77777777" w:rsidR="006675FF" w:rsidRDefault="006675FF" w:rsidP="006675FF">
                    <w:pPr>
                      <w:spacing w:after="0" w:line="240" w:lineRule="auto"/>
                      <w:jc w:val="center"/>
                      <w:rPr>
                        <w:rFonts w:ascii="Arial" w:hAnsi="Arial" w:cs="Arial"/>
                        <w:sz w:val="16"/>
                        <w:szCs w:val="16"/>
                      </w:rPr>
                    </w:pPr>
                    <w:r w:rsidRPr="007B17EA">
                      <w:rPr>
                        <w:rFonts w:ascii="Arial" w:hAnsi="Arial" w:cs="Arial"/>
                        <w:sz w:val="16"/>
                        <w:szCs w:val="16"/>
                      </w:rPr>
                      <w:t>Strona</w:t>
                    </w:r>
                  </w:p>
                  <w:p w14:paraId="67CEB40C" w14:textId="3AB72403" w:rsidR="006675FF" w:rsidRDefault="006675FF" w:rsidP="006675FF">
                    <w:pPr>
                      <w:spacing w:after="0" w:line="240" w:lineRule="auto"/>
                      <w:jc w:val="center"/>
                    </w:pP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sz w:val="16"/>
                        <w:szCs w:val="16"/>
                      </w:rPr>
                      <w:t>10</w:t>
                    </w:r>
                    <w:r w:rsidRPr="007B17EA">
                      <w:rPr>
                        <w:rFonts w:ascii="Arial" w:hAnsi="Arial" w:cs="Arial"/>
                        <w:b/>
                        <w:bCs/>
                        <w:sz w:val="16"/>
                        <w:szCs w:val="16"/>
                      </w:rPr>
                      <w:fldChar w:fldCharType="end"/>
                    </w:r>
                  </w:p>
                </w:txbxContent>
              </v:textbox>
            </v:shape>
          </w:pict>
        </mc:Fallback>
      </mc:AlternateContent>
    </w:r>
    <w:r w:rsidRPr="00434956">
      <w:rPr>
        <w:noProof/>
      </w:rPr>
      <w:drawing>
        <wp:inline distT="0" distB="0" distL="0" distR="0" wp14:anchorId="2FDCB1ED" wp14:editId="17202284">
          <wp:extent cx="5429250" cy="514350"/>
          <wp:effectExtent l="0" t="0" r="0" b="0"/>
          <wp:docPr id="26" name="Obraz 26" descr="Samorząd Województwa Mazowieckiego / Zdrowie i polityka społeczna / PROJEKT  COVID19 / Informacja o udzielanych zamówieniach związanych z zapobieganiem,  przeciwdziałaniem i zwalczeniem COV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amorząd Województwa Mazowieckiego / Zdrowie i polityka społeczna / PROJEKT  COVID19 / Informacja o udzielanych zamówieniach związanych z zapobieganiem,  przeciwdziałaniem i zwalczeniem COVID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514350"/>
                  </a:xfrm>
                  <a:prstGeom prst="rect">
                    <a:avLst/>
                  </a:prstGeom>
                  <a:noFill/>
                  <a:ln>
                    <a:noFill/>
                  </a:ln>
                </pic:spPr>
              </pic:pic>
            </a:graphicData>
          </a:graphic>
        </wp:inline>
      </w:drawing>
    </w:r>
    <w:r w:rsidRPr="006675FF">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9E23" w14:textId="77777777" w:rsidR="008E30F3" w:rsidRDefault="008E30F3" w:rsidP="00B60F83">
      <w:pPr>
        <w:spacing w:after="0" w:line="240" w:lineRule="auto"/>
      </w:pPr>
      <w:r>
        <w:separator/>
      </w:r>
    </w:p>
  </w:footnote>
  <w:footnote w:type="continuationSeparator" w:id="0">
    <w:p w14:paraId="2A353207" w14:textId="77777777" w:rsidR="008E30F3" w:rsidRDefault="008E30F3" w:rsidP="00B60F83">
      <w:pPr>
        <w:spacing w:after="0" w:line="240" w:lineRule="auto"/>
      </w:pPr>
      <w:r>
        <w:continuationSeparator/>
      </w:r>
    </w:p>
  </w:footnote>
  <w:footnote w:id="1">
    <w:p w14:paraId="47F4B539" w14:textId="77777777" w:rsidR="00A4750B" w:rsidRPr="009C33C5" w:rsidRDefault="00A4750B" w:rsidP="006C5495">
      <w:pPr>
        <w:pStyle w:val="Tekstprzypisudolnego"/>
        <w:rPr>
          <w:rStyle w:val="DeltaViewInsertion"/>
          <w:rFonts w:ascii="Calibri" w:hAnsi="Calibri" w:cs="Calibri"/>
          <w:b w:val="0"/>
          <w:i w:val="0"/>
          <w:sz w:val="16"/>
          <w:szCs w:val="16"/>
        </w:rPr>
      </w:pPr>
      <w:r w:rsidRPr="009C33C5">
        <w:rPr>
          <w:rStyle w:val="Odwoanieprzypisudolnego"/>
          <w:rFonts w:eastAsia="Calibri" w:cs="Calibri"/>
        </w:rPr>
        <w:footnoteRef/>
      </w:r>
      <w:r w:rsidRPr="009C33C5">
        <w:rPr>
          <w:rFonts w:ascii="Calibri" w:hAnsi="Calibri" w:cs="Calibri"/>
          <w:sz w:val="16"/>
          <w:szCs w:val="16"/>
        </w:rPr>
        <w:t xml:space="preserve">Por. </w:t>
      </w:r>
      <w:r w:rsidRPr="009C33C5">
        <w:rPr>
          <w:rStyle w:val="DeltaViewInsertion"/>
          <w:rFonts w:ascii="Calibri" w:hAnsi="Calibri" w:cs="Calibri"/>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11D92E3E" w14:textId="77777777" w:rsidR="00A4750B" w:rsidRPr="009C33C5" w:rsidRDefault="00A4750B" w:rsidP="006C5495">
      <w:pPr>
        <w:pStyle w:val="Tekstprzypisudolnego"/>
        <w:ind w:hanging="12"/>
        <w:rPr>
          <w:rStyle w:val="DeltaViewInsertion"/>
          <w:rFonts w:ascii="Calibri" w:hAnsi="Calibri" w:cs="Calibri"/>
          <w:b w:val="0"/>
          <w:i w:val="0"/>
          <w:sz w:val="16"/>
          <w:szCs w:val="16"/>
        </w:rPr>
      </w:pPr>
      <w:r w:rsidRPr="009C33C5">
        <w:rPr>
          <w:rStyle w:val="DeltaViewInsertion"/>
          <w:rFonts w:ascii="Calibri" w:hAnsi="Calibri" w:cs="Calibri"/>
          <w:sz w:val="16"/>
          <w:szCs w:val="16"/>
        </w:rPr>
        <w:t>Mikroprzedsiębiorstwo: przedsiębiorstwo, które zatrudnia mniej niż 10 osób i którego roczny obrót lub roczna suma bilansowa nie przekracza 2 milionów EUR.</w:t>
      </w:r>
    </w:p>
    <w:p w14:paraId="53CFAE87" w14:textId="77777777" w:rsidR="00A4750B" w:rsidRPr="009C33C5" w:rsidRDefault="00A4750B" w:rsidP="006C5495">
      <w:pPr>
        <w:pStyle w:val="Tekstprzypisudolnego"/>
        <w:ind w:hanging="12"/>
        <w:rPr>
          <w:rStyle w:val="DeltaViewInsertion"/>
          <w:rFonts w:ascii="Calibri" w:hAnsi="Calibri" w:cs="Calibri"/>
          <w:b w:val="0"/>
          <w:i w:val="0"/>
          <w:sz w:val="16"/>
          <w:szCs w:val="16"/>
        </w:rPr>
      </w:pPr>
      <w:r w:rsidRPr="009C33C5">
        <w:rPr>
          <w:rStyle w:val="DeltaViewInsertion"/>
          <w:rFonts w:ascii="Calibri" w:hAnsi="Calibri" w:cs="Calibri"/>
          <w:sz w:val="16"/>
          <w:szCs w:val="16"/>
        </w:rPr>
        <w:t>Małe przedsiębiorstwo: przedsiębiorstwo, które zatrudnia mniej niż 50 osób i którego roczny obrót lub roczna suma bilansowa nie przekracza 10 milionów EUR.</w:t>
      </w:r>
    </w:p>
    <w:p w14:paraId="61675F1C" w14:textId="77777777" w:rsidR="00A4750B" w:rsidRPr="009C33C5" w:rsidRDefault="00A4750B" w:rsidP="006C5495">
      <w:pPr>
        <w:pStyle w:val="Tekstprzypisudolnego"/>
        <w:rPr>
          <w:rFonts w:ascii="Calibri" w:hAnsi="Calibri" w:cs="Calibri"/>
        </w:rPr>
      </w:pPr>
      <w:r w:rsidRPr="009C33C5">
        <w:rPr>
          <w:rStyle w:val="DeltaViewInsertion"/>
          <w:rFonts w:ascii="Calibri" w:hAnsi="Calibri" w:cs="Calibri"/>
          <w:sz w:val="16"/>
          <w:szCs w:val="16"/>
        </w:rPr>
        <w:t>Średnie przedsiębiorstwa: przedsiębiorstwa, które nie są mikroprzedsiębiorstwami ani małymi przedsiębiorstwami</w:t>
      </w:r>
      <w:r w:rsidRPr="009C33C5">
        <w:rPr>
          <w:rFonts w:ascii="Calibri" w:hAnsi="Calibri" w:cs="Calibri"/>
          <w:sz w:val="16"/>
          <w:szCs w:val="16"/>
        </w:rPr>
        <w:t xml:space="preserve"> i które zatrudniają mniej niż 250 osób i których roczny obrót nie przekracza 50 milionów EUR </w:t>
      </w:r>
      <w:r w:rsidRPr="009C33C5">
        <w:rPr>
          <w:rFonts w:ascii="Calibri" w:hAnsi="Calibri" w:cs="Calibri"/>
          <w:i/>
          <w:sz w:val="16"/>
          <w:szCs w:val="16"/>
        </w:rPr>
        <w:t xml:space="preserve">lub </w:t>
      </w:r>
      <w:r w:rsidRPr="009C33C5">
        <w:rPr>
          <w:rFonts w:ascii="Calibri" w:hAnsi="Calibri" w:cs="Calibri"/>
          <w:sz w:val="16"/>
          <w:szCs w:val="16"/>
        </w:rPr>
        <w:t>roczna suma bilansowa nie przekracza 43 milionów EUR</w:t>
      </w:r>
    </w:p>
  </w:footnote>
  <w:footnote w:id="2">
    <w:p w14:paraId="55B8AEDB" w14:textId="77777777" w:rsidR="00A4750B" w:rsidRDefault="00A4750B" w:rsidP="006C5495">
      <w:pPr>
        <w:pStyle w:val="Tekstprzypisudolnego"/>
      </w:pPr>
      <w:r w:rsidRPr="009C33C5">
        <w:rPr>
          <w:rStyle w:val="Odwoanieprzypisudolnego"/>
          <w:rFonts w:eastAsia="Calibri" w:cs="Calibri"/>
          <w:sz w:val="16"/>
          <w:szCs w:val="16"/>
        </w:rPr>
        <w:footnoteRef/>
      </w:r>
      <w:r w:rsidRPr="009C33C5">
        <w:rPr>
          <w:rFonts w:ascii="Calibri" w:hAnsi="Calibri" w:cs="Calibri"/>
          <w:sz w:val="16"/>
          <w:szCs w:val="16"/>
        </w:rPr>
        <w:t xml:space="preserve"> Zaznaczyć właściwe.</w:t>
      </w:r>
    </w:p>
  </w:footnote>
  <w:footnote w:id="3">
    <w:p w14:paraId="2918E0CD" w14:textId="77777777" w:rsidR="00A4750B" w:rsidRPr="00226C79" w:rsidRDefault="00A4750B" w:rsidP="00D71226">
      <w:pPr>
        <w:pStyle w:val="Tekstprzypisudolnego"/>
        <w:rPr>
          <w:rFonts w:ascii="Calibri Light" w:hAnsi="Calibri Light" w:cs="Calibri Light"/>
          <w:sz w:val="12"/>
          <w:szCs w:val="12"/>
        </w:rPr>
      </w:pPr>
      <w:r w:rsidRPr="00226C79">
        <w:rPr>
          <w:rStyle w:val="Odwoanieprzypisudolnego"/>
          <w:rFonts w:ascii="Calibri Light" w:eastAsia="Verdana" w:hAnsi="Calibri Light" w:cs="Calibri Light"/>
          <w:sz w:val="12"/>
          <w:szCs w:val="12"/>
        </w:rPr>
        <w:footnoteRef/>
      </w:r>
      <w:r w:rsidRPr="00226C79">
        <w:rPr>
          <w:rFonts w:ascii="Calibri Light" w:hAnsi="Calibri Light" w:cs="Calibri Light"/>
          <w:sz w:val="12"/>
          <w:szCs w:val="12"/>
        </w:rPr>
        <w:t xml:space="preserve"> </w:t>
      </w:r>
      <w:r>
        <w:rPr>
          <w:rFonts w:ascii="Calibri Light" w:hAnsi="Calibri Light" w:cs="Calibri Light"/>
          <w:sz w:val="12"/>
          <w:szCs w:val="12"/>
        </w:rPr>
        <w:t>n</w:t>
      </w:r>
      <w:r w:rsidRPr="00226C79">
        <w:rPr>
          <w:rFonts w:ascii="Calibri Light" w:hAnsi="Calibri Light" w:cs="Calibri Light"/>
          <w:sz w:val="12"/>
          <w:szCs w:val="12"/>
        </w:rPr>
        <w:t>iepotrzebne skreślić.</w:t>
      </w:r>
    </w:p>
    <w:p w14:paraId="3A74D8C3" w14:textId="77777777" w:rsidR="00A4750B" w:rsidRDefault="00A4750B" w:rsidP="00D71226">
      <w:pPr>
        <w:jc w:val="both"/>
        <w:rPr>
          <w:rFonts w:ascii="Calibri Light" w:hAnsi="Calibri Light" w:cs="Calibri Light"/>
          <w:sz w:val="12"/>
          <w:szCs w:val="12"/>
        </w:rPr>
      </w:pPr>
      <w:r w:rsidRPr="00226C79">
        <w:rPr>
          <w:rFonts w:ascii="Calibri Light" w:hAnsi="Calibri Light" w:cs="Calibri Light"/>
          <w:sz w:val="12"/>
          <w:szCs w:val="12"/>
        </w:rPr>
        <w:t>* - niepotrzebne skreślić</w:t>
      </w:r>
    </w:p>
    <w:p w14:paraId="2FAC84D6" w14:textId="77777777" w:rsidR="00A4750B" w:rsidRDefault="00A4750B" w:rsidP="00D71226">
      <w:pPr>
        <w:jc w:val="both"/>
        <w:rPr>
          <w:rFonts w:ascii="Calibri Light" w:hAnsi="Calibri Light" w:cs="Calibri Light"/>
          <w:sz w:val="12"/>
          <w:szCs w:val="12"/>
        </w:rPr>
      </w:pPr>
      <w:r>
        <w:rPr>
          <w:rFonts w:ascii="Calibri Light" w:hAnsi="Calibri Light" w:cs="Calibri Light"/>
          <w:sz w:val="12"/>
          <w:szCs w:val="12"/>
        </w:rPr>
        <w:t>*</w:t>
      </w:r>
      <w:r w:rsidRPr="00226C79">
        <w:rPr>
          <w:rFonts w:ascii="Calibri Light" w:hAnsi="Calibri Light" w:cs="Calibri Light"/>
          <w:sz w:val="12"/>
          <w:szCs w:val="12"/>
        </w:rPr>
        <w:t>* - niepotrzebne skreślić</w:t>
      </w:r>
    </w:p>
    <w:p w14:paraId="0870D0F9" w14:textId="77777777" w:rsidR="00A4750B" w:rsidRPr="00226C79" w:rsidRDefault="00A4750B" w:rsidP="00D71226">
      <w:pPr>
        <w:jc w:val="both"/>
        <w:rPr>
          <w:rFonts w:ascii="Calibri Light" w:hAnsi="Calibri Light" w:cs="Calibri Light"/>
          <w:sz w:val="12"/>
          <w:szCs w:val="12"/>
        </w:rPr>
      </w:pPr>
    </w:p>
    <w:p w14:paraId="6B0DA204" w14:textId="77777777" w:rsidR="00A4750B" w:rsidRPr="00226C79" w:rsidRDefault="00A4750B" w:rsidP="00D71226">
      <w:pPr>
        <w:pStyle w:val="Tekstprzypisudolnego"/>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C4E1" w14:textId="3AC9D073" w:rsidR="00855DDE" w:rsidRDefault="00855DDE">
    <w:pPr>
      <w:pStyle w:val="Nagwek"/>
    </w:pPr>
    <w:r w:rsidRPr="00B60F83">
      <w:rPr>
        <w:rFonts w:ascii="Arial" w:hAnsi="Arial" w:cs="Arial"/>
        <w:b/>
      </w:rPr>
      <w:t>ZP_</w:t>
    </w:r>
    <w:r>
      <w:rPr>
        <w:rFonts w:ascii="Arial" w:hAnsi="Arial" w:cs="Arial"/>
        <w:b/>
      </w:rPr>
      <w:t>4</w:t>
    </w:r>
    <w:r w:rsidRPr="00B60F83">
      <w:rPr>
        <w:rFonts w:ascii="Arial" w:hAnsi="Arial" w:cs="Arial"/>
        <w:b/>
      </w:rPr>
      <w:t>_2021_WIP_I</w:t>
    </w:r>
    <w:r>
      <w:rPr>
        <w:rFonts w:ascii="Arial" w:hAnsi="Arial" w:cs="Arial"/>
        <w:b/>
      </w:rPr>
      <w:t>TW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303B" w14:textId="77777777" w:rsidR="00A4750B" w:rsidRDefault="00A4750B" w:rsidP="00402860">
    <w:pPr>
      <w:pStyle w:val="Nagwek"/>
      <w:jc w:val="center"/>
      <w:rPr>
        <w:rFonts w:ascii="Calibri-Bold" w:hAnsi="Calibri-Bold" w:cs="Calibri-Bold"/>
        <w:b/>
        <w:noProof/>
        <w:color w:val="000000"/>
        <w:sz w:val="40"/>
        <w:szCs w:val="40"/>
        <w:lang w:eastAsia="pl-PL"/>
      </w:rPr>
    </w:pPr>
  </w:p>
  <w:p w14:paraId="600C1D4D" w14:textId="77777777" w:rsidR="00A4750B" w:rsidRPr="00716EA9" w:rsidRDefault="00A4750B" w:rsidP="00402860">
    <w:pPr>
      <w:pStyle w:val="Nagwek"/>
      <w:jc w:val="center"/>
    </w:pPr>
    <w:r>
      <w:rPr>
        <w:rFonts w:ascii="Calibri-Bold" w:hAnsi="Calibri-Bold" w:cs="Calibri-Bold"/>
        <w:b/>
        <w:noProof/>
        <w:color w:val="000000"/>
        <w:sz w:val="40"/>
        <w:szCs w:val="40"/>
        <w:lang w:eastAsia="pl-PL"/>
      </w:rPr>
      <w:drawing>
        <wp:inline distT="0" distB="0" distL="0" distR="0" wp14:anchorId="176E50C5" wp14:editId="7E1D5FE4">
          <wp:extent cx="569595" cy="55181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 cy="5518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8"/>
    <w:multiLevelType w:val="multilevel"/>
    <w:tmpl w:val="00000008"/>
    <w:name w:val="WW8Num9"/>
    <w:lvl w:ilvl="0">
      <w:start w:val="1"/>
      <w:numFmt w:val="decimal"/>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2"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3" w15:restartNumberingAfterBreak="0">
    <w:nsid w:val="044509D7"/>
    <w:multiLevelType w:val="multilevel"/>
    <w:tmpl w:val="E9201850"/>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64B268B"/>
    <w:multiLevelType w:val="hybridMultilevel"/>
    <w:tmpl w:val="EA5A0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6D0C72"/>
    <w:multiLevelType w:val="multilevel"/>
    <w:tmpl w:val="CA5A7B16"/>
    <w:lvl w:ilvl="0">
      <w:start w:val="1"/>
      <w:numFmt w:val="decimal"/>
      <w:pStyle w:val="Art"/>
      <w:lvlText w:val="%1."/>
      <w:lvlJc w:val="left"/>
      <w:pPr>
        <w:tabs>
          <w:tab w:val="num" w:pos="360"/>
        </w:tabs>
        <w:ind w:left="360" w:hanging="360"/>
      </w:pPr>
      <w:rPr>
        <w:rFonts w:cs="Times New Roman" w:hint="default"/>
        <w:b w:val="0"/>
        <w:i w:val="0"/>
        <w:color w:val="auto"/>
      </w:rPr>
    </w:lvl>
    <w:lvl w:ilvl="1">
      <w:start w:val="1"/>
      <w:numFmt w:val="lowerLetter"/>
      <w:lvlText w:val="%2)"/>
      <w:lvlJc w:val="left"/>
      <w:pPr>
        <w:tabs>
          <w:tab w:val="num" w:pos="720"/>
        </w:tabs>
        <w:ind w:left="720" w:hanging="360"/>
      </w:pPr>
      <w:rPr>
        <w:rFonts w:ascii="Times New Roman" w:eastAsia="Times New Roman" w:hAnsi="Times New Roman" w:cs="Times New Roman" w:hint="default"/>
        <w:b w:val="0"/>
        <w:i w:val="0"/>
        <w:sz w:val="24"/>
        <w:szCs w:val="24"/>
      </w:rPr>
    </w:lvl>
    <w:lvl w:ilvl="2">
      <w:start w:val="1"/>
      <w:numFmt w:val="lowerRoman"/>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hint="default"/>
        <w:b w:val="0"/>
        <w:i w:val="0"/>
      </w:rPr>
    </w:lvl>
    <w:lvl w:ilvl="4">
      <w:start w:val="1"/>
      <w:numFmt w:val="lowerLetter"/>
      <w:lvlText w:val="%5)"/>
      <w:lvlJc w:val="left"/>
      <w:pPr>
        <w:tabs>
          <w:tab w:val="num" w:pos="3600"/>
        </w:tabs>
        <w:ind w:left="3600" w:hanging="360"/>
      </w:pPr>
      <w:rPr>
        <w:rFonts w:ascii="Times New Roman" w:eastAsia="Times New Roman" w:hAnsi="Times New Roman" w:cs="Times New Roman" w:hint="default"/>
      </w:rPr>
    </w:lvl>
    <w:lvl w:ilvl="5">
      <w:start w:val="1"/>
      <w:numFmt w:val="bullet"/>
      <w:lvlText w:val="-"/>
      <w:lvlJc w:val="left"/>
      <w:pPr>
        <w:tabs>
          <w:tab w:val="num" w:pos="4500"/>
        </w:tabs>
        <w:ind w:left="4500" w:hanging="360"/>
      </w:pPr>
      <w:rPr>
        <w:rFonts w:ascii="Times New Roman" w:eastAsia="Times New Roman" w:hAnsi="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26D159A"/>
    <w:multiLevelType w:val="multilevel"/>
    <w:tmpl w:val="E6CEEDEE"/>
    <w:styleLink w:val="Styl1"/>
    <w:lvl w:ilvl="0">
      <w:start w:val="1"/>
      <w:numFmt w:val="decimal"/>
      <w:lvlText w:val="%1."/>
      <w:lvlJc w:val="left"/>
      <w:pPr>
        <w:ind w:left="720" w:hanging="360"/>
      </w:p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1353" w:hanging="360"/>
      </w:pPr>
      <w:rPr>
        <w:rFonts w:ascii="Garamond" w:eastAsia="Calibri" w:hAnsi="Garamond" w:cs="Aria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D87F24"/>
    <w:multiLevelType w:val="multilevel"/>
    <w:tmpl w:val="CB0C2E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1353" w:hanging="360"/>
      </w:pPr>
      <w:rPr>
        <w:rFonts w:ascii="Garamond" w:eastAsia="Calibri" w:hAnsi="Garamond" w:cs="Aria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E15DD5"/>
    <w:multiLevelType w:val="hybridMultilevel"/>
    <w:tmpl w:val="2384D16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B22284B"/>
    <w:multiLevelType w:val="hybridMultilevel"/>
    <w:tmpl w:val="B8668F10"/>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360"/>
        </w:tabs>
        <w:ind w:left="36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213E0474"/>
    <w:multiLevelType w:val="multilevel"/>
    <w:tmpl w:val="2AAC4DE0"/>
    <w:lvl w:ilvl="0">
      <w:start w:val="4"/>
      <w:numFmt w:val="upperRoman"/>
      <w:lvlText w:val="%1."/>
      <w:lvlJc w:val="left"/>
      <w:pPr>
        <w:ind w:left="720" w:hanging="360"/>
      </w:pPr>
      <w:rPr>
        <w:rFonts w:hint="default"/>
      </w:rPr>
    </w:lvl>
    <w:lvl w:ilvl="1">
      <w:start w:val="1"/>
      <w:numFmt w:val="decimal"/>
      <w:lvlText w:val="%2."/>
      <w:lvlJc w:val="left"/>
      <w:pPr>
        <w:ind w:left="720"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3010DFD"/>
    <w:multiLevelType w:val="multilevel"/>
    <w:tmpl w:val="E6CEEDEE"/>
    <w:numStyleLink w:val="Styl1"/>
  </w:abstractNum>
  <w:abstractNum w:abstractNumId="12"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shadow w:val="0"/>
        <w:emboss w:val="0"/>
        <w:imprint w:val="0"/>
        <w:vanish w:val="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 w15:restartNumberingAfterBreak="0">
    <w:nsid w:val="25DE78BA"/>
    <w:multiLevelType w:val="hybridMultilevel"/>
    <w:tmpl w:val="863AC794"/>
    <w:lvl w:ilvl="0" w:tplc="03262C8E">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B43D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26496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D8D99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222F4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461E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E2F6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8A3D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5E1C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7231C99"/>
    <w:multiLevelType w:val="hybridMultilevel"/>
    <w:tmpl w:val="832CB0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B1A45EE"/>
    <w:multiLevelType w:val="hybridMultilevel"/>
    <w:tmpl w:val="E166C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124276"/>
    <w:multiLevelType w:val="multilevel"/>
    <w:tmpl w:val="B6B27A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1353" w:hanging="360"/>
      </w:pPr>
      <w:rPr>
        <w:rFonts w:ascii="Garamond" w:eastAsia="Calibri" w:hAnsi="Garamond" w:cs="Aria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BB2715"/>
    <w:multiLevelType w:val="hybridMultilevel"/>
    <w:tmpl w:val="3612B5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786498"/>
    <w:multiLevelType w:val="hybridMultilevel"/>
    <w:tmpl w:val="BBBA6DE4"/>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 w15:restartNumberingAfterBreak="0">
    <w:nsid w:val="32CC7990"/>
    <w:multiLevelType w:val="hybridMultilevel"/>
    <w:tmpl w:val="FCECAC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777489"/>
    <w:multiLevelType w:val="hybridMultilevel"/>
    <w:tmpl w:val="AF283436"/>
    <w:lvl w:ilvl="0" w:tplc="C3DC4B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9A2226"/>
    <w:multiLevelType w:val="hybridMultilevel"/>
    <w:tmpl w:val="67D2823E"/>
    <w:lvl w:ilvl="0" w:tplc="C714D23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BE6875"/>
    <w:multiLevelType w:val="hybridMultilevel"/>
    <w:tmpl w:val="5276CFA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3E02B04"/>
    <w:multiLevelType w:val="hybridMultilevel"/>
    <w:tmpl w:val="EF68F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0952E5"/>
    <w:multiLevelType w:val="multilevel"/>
    <w:tmpl w:val="A6B28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1353" w:hanging="360"/>
      </w:pPr>
      <w:rPr>
        <w:rFonts w:ascii="Garamond" w:eastAsia="Calibri" w:hAnsi="Garamond" w:cs="Aria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99176A"/>
    <w:multiLevelType w:val="hybridMultilevel"/>
    <w:tmpl w:val="FC4EDB7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4E8C1124"/>
    <w:multiLevelType w:val="hybridMultilevel"/>
    <w:tmpl w:val="7DB4ED30"/>
    <w:lvl w:ilvl="0" w:tplc="04150001">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7" w15:restartNumberingAfterBreak="0">
    <w:nsid w:val="4EDD4338"/>
    <w:multiLevelType w:val="hybridMultilevel"/>
    <w:tmpl w:val="1A14DFB6"/>
    <w:lvl w:ilvl="0" w:tplc="04150001">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8" w15:restartNumberingAfterBreak="0">
    <w:nsid w:val="50D37733"/>
    <w:multiLevelType w:val="hybridMultilevel"/>
    <w:tmpl w:val="E3D06792"/>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B36EFA1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21D7326"/>
    <w:multiLevelType w:val="hybridMultilevel"/>
    <w:tmpl w:val="7A6286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EF45BF"/>
    <w:multiLevelType w:val="hybridMultilevel"/>
    <w:tmpl w:val="47669CC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661A5B"/>
    <w:multiLevelType w:val="hybridMultilevel"/>
    <w:tmpl w:val="3A88DD82"/>
    <w:lvl w:ilvl="0" w:tplc="04A8FEA6">
      <w:start w:val="3"/>
      <w:numFmt w:val="decimal"/>
      <w:lvlText w:val="%1."/>
      <w:lvlJc w:val="left"/>
      <w:pPr>
        <w:tabs>
          <w:tab w:val="num" w:pos="4613"/>
        </w:tabs>
        <w:ind w:left="4613" w:hanging="360"/>
      </w:pPr>
      <w:rPr>
        <w:rFonts w:cs="Times New Roman" w:hint="default"/>
      </w:rPr>
    </w:lvl>
    <w:lvl w:ilvl="1" w:tplc="04150019">
      <w:start w:val="1"/>
      <w:numFmt w:val="lowerLetter"/>
      <w:lvlText w:val="%2."/>
      <w:lvlJc w:val="left"/>
      <w:pPr>
        <w:ind w:left="1373" w:hanging="360"/>
      </w:pPr>
      <w:rPr>
        <w:rFonts w:cs="Times New Roman"/>
      </w:rPr>
    </w:lvl>
    <w:lvl w:ilvl="2" w:tplc="54D83390">
      <w:start w:val="1"/>
      <w:numFmt w:val="lowerLetter"/>
      <w:lvlText w:val="%3)"/>
      <w:lvlJc w:val="left"/>
      <w:pPr>
        <w:ind w:left="2273" w:hanging="360"/>
      </w:pPr>
      <w:rPr>
        <w:rFonts w:hint="default"/>
      </w:rPr>
    </w:lvl>
    <w:lvl w:ilvl="3" w:tplc="0415000F" w:tentative="1">
      <w:start w:val="1"/>
      <w:numFmt w:val="decimal"/>
      <w:lvlText w:val="%4."/>
      <w:lvlJc w:val="left"/>
      <w:pPr>
        <w:ind w:left="2813" w:hanging="360"/>
      </w:pPr>
      <w:rPr>
        <w:rFonts w:cs="Times New Roman"/>
      </w:rPr>
    </w:lvl>
    <w:lvl w:ilvl="4" w:tplc="04150019" w:tentative="1">
      <w:start w:val="1"/>
      <w:numFmt w:val="lowerLetter"/>
      <w:lvlText w:val="%5."/>
      <w:lvlJc w:val="left"/>
      <w:pPr>
        <w:ind w:left="3533" w:hanging="360"/>
      </w:pPr>
      <w:rPr>
        <w:rFonts w:cs="Times New Roman"/>
      </w:rPr>
    </w:lvl>
    <w:lvl w:ilvl="5" w:tplc="0415001B" w:tentative="1">
      <w:start w:val="1"/>
      <w:numFmt w:val="lowerRoman"/>
      <w:lvlText w:val="%6."/>
      <w:lvlJc w:val="right"/>
      <w:pPr>
        <w:ind w:left="4253" w:hanging="180"/>
      </w:pPr>
      <w:rPr>
        <w:rFonts w:cs="Times New Roman"/>
      </w:rPr>
    </w:lvl>
    <w:lvl w:ilvl="6" w:tplc="0415000F" w:tentative="1">
      <w:start w:val="1"/>
      <w:numFmt w:val="decimal"/>
      <w:lvlText w:val="%7."/>
      <w:lvlJc w:val="left"/>
      <w:pPr>
        <w:ind w:left="4973" w:hanging="360"/>
      </w:pPr>
      <w:rPr>
        <w:rFonts w:cs="Times New Roman"/>
      </w:rPr>
    </w:lvl>
    <w:lvl w:ilvl="7" w:tplc="04150019" w:tentative="1">
      <w:start w:val="1"/>
      <w:numFmt w:val="lowerLetter"/>
      <w:lvlText w:val="%8."/>
      <w:lvlJc w:val="left"/>
      <w:pPr>
        <w:ind w:left="5693" w:hanging="360"/>
      </w:pPr>
      <w:rPr>
        <w:rFonts w:cs="Times New Roman"/>
      </w:rPr>
    </w:lvl>
    <w:lvl w:ilvl="8" w:tplc="0415001B" w:tentative="1">
      <w:start w:val="1"/>
      <w:numFmt w:val="lowerRoman"/>
      <w:lvlText w:val="%9."/>
      <w:lvlJc w:val="right"/>
      <w:pPr>
        <w:ind w:left="6413" w:hanging="180"/>
      </w:pPr>
      <w:rPr>
        <w:rFonts w:cs="Times New Roman"/>
      </w:rPr>
    </w:lvl>
  </w:abstractNum>
  <w:abstractNum w:abstractNumId="33" w15:restartNumberingAfterBreak="0">
    <w:nsid w:val="54FF72B4"/>
    <w:multiLevelType w:val="hybridMultilevel"/>
    <w:tmpl w:val="D09C70D2"/>
    <w:lvl w:ilvl="0" w:tplc="04150011">
      <w:start w:val="1"/>
      <w:numFmt w:val="decimal"/>
      <w:lvlText w:val="%1)"/>
      <w:lvlJc w:val="left"/>
      <w:pPr>
        <w:ind w:left="1146" w:hanging="360"/>
      </w:pPr>
    </w:lvl>
    <w:lvl w:ilvl="1" w:tplc="F8161132">
      <w:start w:val="1"/>
      <w:numFmt w:val="decimal"/>
      <w:lvlText w:val="%2)"/>
      <w:lvlJc w:val="left"/>
      <w:pPr>
        <w:ind w:left="1866" w:hanging="360"/>
      </w:pPr>
      <w:rPr>
        <w:rFonts w:ascii="Calibri Light" w:eastAsia="Calibri" w:hAnsi="Calibri Light" w:cs="Calibri"/>
      </w:rPr>
    </w:lvl>
    <w:lvl w:ilvl="2" w:tplc="CC6E4CEE">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8630844"/>
    <w:multiLevelType w:val="hybridMultilevel"/>
    <w:tmpl w:val="8A6A7C64"/>
    <w:lvl w:ilvl="0" w:tplc="8F727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9B54C70"/>
    <w:multiLevelType w:val="hybridMultilevel"/>
    <w:tmpl w:val="42260F12"/>
    <w:lvl w:ilvl="0" w:tplc="7E60A9F6">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EEA1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5E98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5602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EC55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60AC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049C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24CE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23E840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ABC1E8F"/>
    <w:multiLevelType w:val="hybridMultilevel"/>
    <w:tmpl w:val="1834E0C0"/>
    <w:name w:val="WW8Num22232"/>
    <w:lvl w:ilvl="0" w:tplc="AAD079B0">
      <w:start w:val="1"/>
      <w:numFmt w:val="decimal"/>
      <w:lvlText w:val="%1."/>
      <w:lvlJc w:val="left"/>
      <w:pPr>
        <w:tabs>
          <w:tab w:val="num" w:pos="1920"/>
        </w:tabs>
        <w:ind w:left="19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1531CD"/>
    <w:multiLevelType w:val="hybridMultilevel"/>
    <w:tmpl w:val="7188FED0"/>
    <w:lvl w:ilvl="0" w:tplc="3AEA943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E0D5325"/>
    <w:multiLevelType w:val="hybridMultilevel"/>
    <w:tmpl w:val="CF0E0660"/>
    <w:lvl w:ilvl="0" w:tplc="A8926FCE">
      <w:start w:val="4"/>
      <w:numFmt w:val="decimal"/>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8F52BE"/>
    <w:multiLevelType w:val="hybridMultilevel"/>
    <w:tmpl w:val="5AAA8D2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614842B7"/>
    <w:multiLevelType w:val="hybridMultilevel"/>
    <w:tmpl w:val="5C00D454"/>
    <w:lvl w:ilvl="0" w:tplc="B8D40CDA">
      <w:start w:val="1"/>
      <w:numFmt w:val="upperRoman"/>
      <w:pStyle w:val="Wypunktowanie"/>
      <w:lvlText w:val="%1."/>
      <w:lvlJc w:val="right"/>
      <w:pPr>
        <w:tabs>
          <w:tab w:val="num" w:pos="180"/>
        </w:tabs>
        <w:ind w:left="180" w:hanging="180"/>
      </w:pPr>
    </w:lvl>
    <w:lvl w:ilvl="1" w:tplc="32FEC346">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3CC4C7B"/>
    <w:multiLevelType w:val="hybridMultilevel"/>
    <w:tmpl w:val="A2E81B22"/>
    <w:lvl w:ilvl="0" w:tplc="345AB644">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7872E2"/>
    <w:multiLevelType w:val="hybridMultilevel"/>
    <w:tmpl w:val="49747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7E512D"/>
    <w:multiLevelType w:val="hybridMultilevel"/>
    <w:tmpl w:val="C6C27378"/>
    <w:lvl w:ilvl="0" w:tplc="0415000F">
      <w:start w:val="1"/>
      <w:numFmt w:val="decimal"/>
      <w:lvlText w:val="%1."/>
      <w:lvlJc w:val="left"/>
      <w:pPr>
        <w:ind w:left="33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EC2156"/>
    <w:multiLevelType w:val="hybridMultilevel"/>
    <w:tmpl w:val="10469500"/>
    <w:lvl w:ilvl="0" w:tplc="90AEE8BC">
      <w:start w:val="24"/>
      <w:numFmt w:val="bullet"/>
      <w:lvlText w:val="•"/>
      <w:lvlJc w:val="left"/>
      <w:pPr>
        <w:ind w:left="785" w:hanging="360"/>
      </w:pPr>
      <w:rPr>
        <w:rFonts w:ascii="Arial" w:eastAsia="Calibri" w:hAnsi="Arial" w:cs="Aria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6" w15:restartNumberingAfterBreak="0">
    <w:nsid w:val="6F4B6D3F"/>
    <w:multiLevelType w:val="hybridMultilevel"/>
    <w:tmpl w:val="EA240590"/>
    <w:name w:val="WW8Num25222222223"/>
    <w:lvl w:ilvl="0" w:tplc="97E259A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F42E54"/>
    <w:multiLevelType w:val="hybridMultilevel"/>
    <w:tmpl w:val="C7103A5C"/>
    <w:lvl w:ilvl="0" w:tplc="149C17B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1186BA1"/>
    <w:multiLevelType w:val="hybridMultilevel"/>
    <w:tmpl w:val="1C9E3FD4"/>
    <w:lvl w:ilvl="0" w:tplc="A19685E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0E4A47"/>
    <w:multiLevelType w:val="hybridMultilevel"/>
    <w:tmpl w:val="20E2FADE"/>
    <w:lvl w:ilvl="0" w:tplc="3C8E9C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abstractNum w:abstractNumId="51" w15:restartNumberingAfterBreak="0">
    <w:nsid w:val="79224E9A"/>
    <w:multiLevelType w:val="hybridMultilevel"/>
    <w:tmpl w:val="EE469716"/>
    <w:lvl w:ilvl="0" w:tplc="9DA677EC">
      <w:start w:val="1"/>
      <w:numFmt w:val="decimal"/>
      <w:lvlText w:val="%1."/>
      <w:lvlJc w:val="left"/>
      <w:pPr>
        <w:tabs>
          <w:tab w:val="num" w:pos="720"/>
        </w:tabs>
        <w:ind w:left="720" w:hanging="360"/>
      </w:pPr>
      <w:rPr>
        <w:rFonts w:cs="Times New Roman"/>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pStyle w:val="Nagwek8"/>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92B3FA5"/>
    <w:multiLevelType w:val="hybridMultilevel"/>
    <w:tmpl w:val="A1F252FA"/>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7A340241"/>
    <w:multiLevelType w:val="hybridMultilevel"/>
    <w:tmpl w:val="35B4BBA2"/>
    <w:lvl w:ilvl="0" w:tplc="8AEAB07E">
      <w:start w:val="1"/>
      <w:numFmt w:val="decimal"/>
      <w:lvlText w:val="%1)"/>
      <w:lvlJc w:val="left"/>
      <w:pPr>
        <w:tabs>
          <w:tab w:val="num" w:pos="2880"/>
        </w:tabs>
        <w:ind w:left="2880" w:hanging="360"/>
      </w:pPr>
      <w:rPr>
        <w:rFonts w:cs="Times New Roman" w:hint="default"/>
        <w:b w:val="0"/>
        <w:i w:val="0"/>
      </w:rPr>
    </w:lvl>
    <w:lvl w:ilvl="1" w:tplc="04150019">
      <w:start w:val="1"/>
      <w:numFmt w:val="lowerLetter"/>
      <w:lvlText w:val="%2."/>
      <w:lvlJc w:val="left"/>
      <w:pPr>
        <w:tabs>
          <w:tab w:val="num" w:pos="2880"/>
        </w:tabs>
        <w:ind w:left="2880" w:hanging="360"/>
      </w:pPr>
      <w:rPr>
        <w:rFonts w:cs="Times New Roman"/>
      </w:rPr>
    </w:lvl>
    <w:lvl w:ilvl="2" w:tplc="0415001B" w:tentative="1">
      <w:start w:val="1"/>
      <w:numFmt w:val="lowerRoman"/>
      <w:lvlText w:val="%3."/>
      <w:lvlJc w:val="right"/>
      <w:pPr>
        <w:tabs>
          <w:tab w:val="num" w:pos="3600"/>
        </w:tabs>
        <w:ind w:left="3600" w:hanging="180"/>
      </w:pPr>
      <w:rPr>
        <w:rFonts w:cs="Times New Roman"/>
      </w:rPr>
    </w:lvl>
    <w:lvl w:ilvl="3" w:tplc="0415000F" w:tentative="1">
      <w:start w:val="1"/>
      <w:numFmt w:val="decimal"/>
      <w:lvlText w:val="%4."/>
      <w:lvlJc w:val="left"/>
      <w:pPr>
        <w:tabs>
          <w:tab w:val="num" w:pos="4320"/>
        </w:tabs>
        <w:ind w:left="4320" w:hanging="360"/>
      </w:pPr>
      <w:rPr>
        <w:rFonts w:cs="Times New Roman"/>
      </w:rPr>
    </w:lvl>
    <w:lvl w:ilvl="4" w:tplc="04150019" w:tentative="1">
      <w:start w:val="1"/>
      <w:numFmt w:val="lowerLetter"/>
      <w:lvlText w:val="%5."/>
      <w:lvlJc w:val="left"/>
      <w:pPr>
        <w:tabs>
          <w:tab w:val="num" w:pos="5040"/>
        </w:tabs>
        <w:ind w:left="5040" w:hanging="360"/>
      </w:pPr>
      <w:rPr>
        <w:rFonts w:cs="Times New Roman"/>
      </w:rPr>
    </w:lvl>
    <w:lvl w:ilvl="5" w:tplc="0415001B" w:tentative="1">
      <w:start w:val="1"/>
      <w:numFmt w:val="lowerRoman"/>
      <w:lvlText w:val="%6."/>
      <w:lvlJc w:val="right"/>
      <w:pPr>
        <w:tabs>
          <w:tab w:val="num" w:pos="5760"/>
        </w:tabs>
        <w:ind w:left="5760" w:hanging="180"/>
      </w:pPr>
      <w:rPr>
        <w:rFonts w:cs="Times New Roman"/>
      </w:rPr>
    </w:lvl>
    <w:lvl w:ilvl="6" w:tplc="0415000F" w:tentative="1">
      <w:start w:val="1"/>
      <w:numFmt w:val="decimal"/>
      <w:lvlText w:val="%7."/>
      <w:lvlJc w:val="left"/>
      <w:pPr>
        <w:tabs>
          <w:tab w:val="num" w:pos="6480"/>
        </w:tabs>
        <w:ind w:left="6480" w:hanging="360"/>
      </w:pPr>
      <w:rPr>
        <w:rFonts w:cs="Times New Roman"/>
      </w:rPr>
    </w:lvl>
    <w:lvl w:ilvl="7" w:tplc="04150019" w:tentative="1">
      <w:start w:val="1"/>
      <w:numFmt w:val="lowerLetter"/>
      <w:lvlText w:val="%8."/>
      <w:lvlJc w:val="left"/>
      <w:pPr>
        <w:tabs>
          <w:tab w:val="num" w:pos="7200"/>
        </w:tabs>
        <w:ind w:left="7200" w:hanging="360"/>
      </w:pPr>
      <w:rPr>
        <w:rFonts w:cs="Times New Roman"/>
      </w:rPr>
    </w:lvl>
    <w:lvl w:ilvl="8" w:tplc="0415001B" w:tentative="1">
      <w:start w:val="1"/>
      <w:numFmt w:val="lowerRoman"/>
      <w:lvlText w:val="%9."/>
      <w:lvlJc w:val="right"/>
      <w:pPr>
        <w:tabs>
          <w:tab w:val="num" w:pos="7920"/>
        </w:tabs>
        <w:ind w:left="7920" w:hanging="180"/>
      </w:pPr>
      <w:rPr>
        <w:rFonts w:cs="Times New Roman"/>
      </w:rPr>
    </w:lvl>
  </w:abstractNum>
  <w:abstractNum w:abstractNumId="54" w15:restartNumberingAfterBreak="0">
    <w:nsid w:val="7CB73B99"/>
    <w:multiLevelType w:val="hybridMultilevel"/>
    <w:tmpl w:val="AA60CE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DDC3F1D"/>
    <w:multiLevelType w:val="hybridMultilevel"/>
    <w:tmpl w:val="68FAD7DE"/>
    <w:lvl w:ilvl="0" w:tplc="8E640C3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5"/>
  </w:num>
  <w:num w:numId="3">
    <w:abstractNumId w:val="41"/>
  </w:num>
  <w:num w:numId="4">
    <w:abstractNumId w:val="10"/>
  </w:num>
  <w:num w:numId="5">
    <w:abstractNumId w:val="31"/>
  </w:num>
  <w:num w:numId="6">
    <w:abstractNumId w:val="55"/>
  </w:num>
  <w:num w:numId="7">
    <w:abstractNumId w:val="14"/>
  </w:num>
  <w:num w:numId="8">
    <w:abstractNumId w:val="4"/>
  </w:num>
  <w:num w:numId="9">
    <w:abstractNumId w:val="4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9"/>
  </w:num>
  <w:num w:numId="17">
    <w:abstractNumId w:val="54"/>
  </w:num>
  <w:num w:numId="18">
    <w:abstractNumId w:val="46"/>
  </w:num>
  <w:num w:numId="19">
    <w:abstractNumId w:val="20"/>
  </w:num>
  <w:num w:numId="20">
    <w:abstractNumId w:val="30"/>
  </w:num>
  <w:num w:numId="21">
    <w:abstractNumId w:val="21"/>
  </w:num>
  <w:num w:numId="22">
    <w:abstractNumId w:val="8"/>
  </w:num>
  <w:num w:numId="23">
    <w:abstractNumId w:val="25"/>
  </w:num>
  <w:num w:numId="24">
    <w:abstractNumId w:val="28"/>
  </w:num>
  <w:num w:numId="25">
    <w:abstractNumId w:val="23"/>
  </w:num>
  <w:num w:numId="26">
    <w:abstractNumId w:val="44"/>
  </w:num>
  <w:num w:numId="27">
    <w:abstractNumId w:val="17"/>
  </w:num>
  <w:num w:numId="28">
    <w:abstractNumId w:val="37"/>
  </w:num>
  <w:num w:numId="29">
    <w:abstractNumId w:val="49"/>
  </w:num>
  <w:num w:numId="30">
    <w:abstractNumId w:val="22"/>
  </w:num>
  <w:num w:numId="31">
    <w:abstractNumId w:val="39"/>
  </w:num>
  <w:num w:numId="32">
    <w:abstractNumId w:val="48"/>
  </w:num>
  <w:num w:numId="33">
    <w:abstractNumId w:val="15"/>
  </w:num>
  <w:num w:numId="34">
    <w:abstractNumId w:val="53"/>
  </w:num>
  <w:num w:numId="35">
    <w:abstractNumId w:val="40"/>
  </w:num>
  <w:num w:numId="36">
    <w:abstractNumId w:val="32"/>
  </w:num>
  <w:num w:numId="37">
    <w:abstractNumId w:val="33"/>
  </w:num>
  <w:num w:numId="38">
    <w:abstractNumId w:val="47"/>
  </w:num>
  <w:num w:numId="39">
    <w:abstractNumId w:val="11"/>
  </w:num>
  <w:num w:numId="40">
    <w:abstractNumId w:val="6"/>
  </w:num>
  <w:num w:numId="41">
    <w:abstractNumId w:val="24"/>
  </w:num>
  <w:num w:numId="42">
    <w:abstractNumId w:val="16"/>
  </w:num>
  <w:num w:numId="43">
    <w:abstractNumId w:val="7"/>
  </w:num>
  <w:num w:numId="44">
    <w:abstractNumId w:val="12"/>
  </w:num>
  <w:num w:numId="45">
    <w:abstractNumId w:val="52"/>
  </w:num>
  <w:num w:numId="46">
    <w:abstractNumId w:val="27"/>
  </w:num>
  <w:num w:numId="47">
    <w:abstractNumId w:val="26"/>
  </w:num>
  <w:num w:numId="48">
    <w:abstractNumId w:val="18"/>
  </w:num>
  <w:num w:numId="49">
    <w:abstractNumId w:val="45"/>
  </w:num>
  <w:num w:numId="50">
    <w:abstractNumId w:val="13"/>
  </w:num>
  <w:num w:numId="51">
    <w:abstractNumId w:val="35"/>
  </w:num>
  <w:num w:numId="52">
    <w:abstractNumId w:val="43"/>
  </w:num>
  <w:num w:numId="5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0MTc1MDAzN7Y0tzBQ0lEKTi0uzszPAykwqgUApqYM1iwAAAA="/>
  </w:docVars>
  <w:rsids>
    <w:rsidRoot w:val="00B60F83"/>
    <w:rsid w:val="0002320C"/>
    <w:rsid w:val="000601A8"/>
    <w:rsid w:val="000716C3"/>
    <w:rsid w:val="00093289"/>
    <w:rsid w:val="00096773"/>
    <w:rsid w:val="000E25AB"/>
    <w:rsid w:val="001B26F9"/>
    <w:rsid w:val="002177DC"/>
    <w:rsid w:val="002776F0"/>
    <w:rsid w:val="002F4E59"/>
    <w:rsid w:val="00334524"/>
    <w:rsid w:val="003A04B3"/>
    <w:rsid w:val="003A4645"/>
    <w:rsid w:val="003E0A19"/>
    <w:rsid w:val="003E1012"/>
    <w:rsid w:val="00402860"/>
    <w:rsid w:val="00433848"/>
    <w:rsid w:val="00464B43"/>
    <w:rsid w:val="004A4B5F"/>
    <w:rsid w:val="004A7ED3"/>
    <w:rsid w:val="00510863"/>
    <w:rsid w:val="00510FFB"/>
    <w:rsid w:val="0052001A"/>
    <w:rsid w:val="005230BC"/>
    <w:rsid w:val="00596877"/>
    <w:rsid w:val="005C1256"/>
    <w:rsid w:val="005D5FDE"/>
    <w:rsid w:val="005D6A24"/>
    <w:rsid w:val="00621194"/>
    <w:rsid w:val="006675FF"/>
    <w:rsid w:val="006745DC"/>
    <w:rsid w:val="006C5495"/>
    <w:rsid w:val="006D417B"/>
    <w:rsid w:val="00772748"/>
    <w:rsid w:val="007971CF"/>
    <w:rsid w:val="007D0442"/>
    <w:rsid w:val="007D2330"/>
    <w:rsid w:val="00855DDE"/>
    <w:rsid w:val="00876814"/>
    <w:rsid w:val="00880EC9"/>
    <w:rsid w:val="00896366"/>
    <w:rsid w:val="008B4353"/>
    <w:rsid w:val="008D2402"/>
    <w:rsid w:val="008E30F3"/>
    <w:rsid w:val="009B136A"/>
    <w:rsid w:val="00A4750B"/>
    <w:rsid w:val="00A631EB"/>
    <w:rsid w:val="00A92C8B"/>
    <w:rsid w:val="00AA6377"/>
    <w:rsid w:val="00B2767E"/>
    <w:rsid w:val="00B5157D"/>
    <w:rsid w:val="00B60F83"/>
    <w:rsid w:val="00BA7D62"/>
    <w:rsid w:val="00BD11C9"/>
    <w:rsid w:val="00C36B47"/>
    <w:rsid w:val="00C56E25"/>
    <w:rsid w:val="00D63C57"/>
    <w:rsid w:val="00D71226"/>
    <w:rsid w:val="00DA0EBA"/>
    <w:rsid w:val="00DA2D2A"/>
    <w:rsid w:val="00DD34EF"/>
    <w:rsid w:val="00E14F26"/>
    <w:rsid w:val="00F47A6C"/>
    <w:rsid w:val="00F565AB"/>
    <w:rsid w:val="00FD02B5"/>
    <w:rsid w:val="00FF7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EE6C14"/>
  <w15:chartTrackingRefBased/>
  <w15:docId w15:val="{B82B5DD6-549D-4BED-BD8C-A8AF396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0F83"/>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D71226"/>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aliases w:val=" Znak18"/>
    <w:basedOn w:val="Normalny"/>
    <w:next w:val="Normalny"/>
    <w:link w:val="Nagwek2Znak"/>
    <w:unhideWhenUsed/>
    <w:qFormat/>
    <w:rsid w:val="00B60F83"/>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D71226"/>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qFormat/>
    <w:rsid w:val="00D71226"/>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qFormat/>
    <w:rsid w:val="00D71226"/>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qFormat/>
    <w:rsid w:val="00D71226"/>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qFormat/>
    <w:rsid w:val="00D71226"/>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qFormat/>
    <w:rsid w:val="00D71226"/>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qFormat/>
    <w:rsid w:val="00D71226"/>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18 Znak"/>
    <w:basedOn w:val="Domylnaczcionkaakapitu"/>
    <w:link w:val="Nagwek2"/>
    <w:rsid w:val="00B60F83"/>
    <w:rPr>
      <w:rFonts w:ascii="Cambria" w:eastAsia="Times New Roman" w:hAnsi="Cambria" w:cs="Times New Roman"/>
      <w:b/>
      <w:bCs/>
      <w:i/>
      <w:iCs/>
      <w:sz w:val="28"/>
      <w:szCs w:val="28"/>
    </w:rPr>
  </w:style>
  <w:style w:type="paragraph" w:styleId="Akapitzlist">
    <w:name w:val="List Paragraph"/>
    <w:aliases w:val="L1,Numerowanie"/>
    <w:basedOn w:val="Normalny"/>
    <w:link w:val="AkapitzlistZnak"/>
    <w:uiPriority w:val="34"/>
    <w:qFormat/>
    <w:rsid w:val="00B60F83"/>
    <w:pPr>
      <w:ind w:left="720"/>
      <w:contextualSpacing/>
    </w:pPr>
  </w:style>
  <w:style w:type="paragraph" w:styleId="Tekstprzypisudolnego">
    <w:name w:val="footnote text"/>
    <w:aliases w:val="Podrozdział,Footnote,Podrozdzia3,Fußnote,Znak Znak Znak Znak,Znak Znak Znak,Tekst przypisu dolnego-poligrafia,single space,FOOTNOTES,fn,przypis,Tekst przypisu dolnego Znak2 Znak,Footnote Znak Znak Zn,Tekst przypisu"/>
    <w:basedOn w:val="Normalny"/>
    <w:link w:val="TekstprzypisudolnegoZnak"/>
    <w:uiPriority w:val="99"/>
    <w:rsid w:val="00B60F8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Znak Znak Znak Znak Znak,Znak Znak Znak Znak1,Tekst przypisu dolnego-poligrafia Znak,single space Znak,FOOTNOTES Znak,fn Znak,przypis Znak,Tekst przypisu Znak"/>
    <w:basedOn w:val="Domylnaczcionkaakapitu"/>
    <w:link w:val="Tekstprzypisudolnego"/>
    <w:uiPriority w:val="99"/>
    <w:rsid w:val="00B60F8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rsid w:val="00B60F83"/>
    <w:rPr>
      <w:rFonts w:cs="Times New Roman"/>
      <w:vertAlign w:val="superscript"/>
    </w:rPr>
  </w:style>
  <w:style w:type="character" w:customStyle="1" w:styleId="DeltaViewInsertion">
    <w:name w:val="DeltaView Insertion"/>
    <w:uiPriority w:val="99"/>
    <w:rsid w:val="00B60F83"/>
    <w:rPr>
      <w:b/>
      <w:i/>
      <w:spacing w:val="0"/>
    </w:rPr>
  </w:style>
  <w:style w:type="paragraph" w:styleId="Nagwek">
    <w:name w:val="header"/>
    <w:basedOn w:val="Normalny"/>
    <w:link w:val="NagwekZnak"/>
    <w:rsid w:val="00B60F83"/>
    <w:pPr>
      <w:tabs>
        <w:tab w:val="center" w:pos="4536"/>
        <w:tab w:val="right" w:pos="9072"/>
      </w:tabs>
      <w:spacing w:after="0" w:line="240" w:lineRule="auto"/>
    </w:pPr>
    <w:rPr>
      <w:rFonts w:ascii="Times New Roman" w:eastAsia="Times New Roman" w:hAnsi="Times New Roman"/>
      <w:sz w:val="20"/>
      <w:szCs w:val="20"/>
      <w:lang w:val="en-US"/>
    </w:rPr>
  </w:style>
  <w:style w:type="character" w:customStyle="1" w:styleId="NagwekZnak">
    <w:name w:val="Nagłówek Znak"/>
    <w:basedOn w:val="Domylnaczcionkaakapitu"/>
    <w:link w:val="Nagwek"/>
    <w:rsid w:val="00B60F83"/>
    <w:rPr>
      <w:rFonts w:ascii="Times New Roman" w:eastAsia="Times New Roman" w:hAnsi="Times New Roman" w:cs="Times New Roman"/>
      <w:sz w:val="20"/>
      <w:szCs w:val="20"/>
      <w:lang w:val="en-US"/>
    </w:rPr>
  </w:style>
  <w:style w:type="paragraph" w:styleId="Stopka">
    <w:name w:val="footer"/>
    <w:basedOn w:val="Normalny"/>
    <w:link w:val="StopkaZnak"/>
    <w:uiPriority w:val="99"/>
    <w:rsid w:val="00B60F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0F83"/>
    <w:rPr>
      <w:rFonts w:ascii="Calibri" w:eastAsia="Calibri" w:hAnsi="Calibri" w:cs="Times New Roman"/>
    </w:rPr>
  </w:style>
  <w:style w:type="character" w:customStyle="1" w:styleId="AkapitzlistZnak">
    <w:name w:val="Akapit z listą Znak"/>
    <w:aliases w:val="L1 Znak,Numerowanie Znak"/>
    <w:link w:val="Akapitzlist"/>
    <w:uiPriority w:val="34"/>
    <w:locked/>
    <w:rsid w:val="00B60F83"/>
    <w:rPr>
      <w:rFonts w:ascii="Calibri" w:eastAsia="Calibri" w:hAnsi="Calibri" w:cs="Times New Roman"/>
    </w:rPr>
  </w:style>
  <w:style w:type="character" w:styleId="Odwoaniedokomentarza">
    <w:name w:val="annotation reference"/>
    <w:basedOn w:val="Domylnaczcionkaakapitu"/>
    <w:uiPriority w:val="99"/>
    <w:semiHidden/>
    <w:unhideWhenUsed/>
    <w:rsid w:val="00B60F83"/>
    <w:rPr>
      <w:sz w:val="16"/>
      <w:szCs w:val="16"/>
    </w:rPr>
  </w:style>
  <w:style w:type="paragraph" w:styleId="Tekstkomentarza">
    <w:name w:val="annotation text"/>
    <w:basedOn w:val="Normalny"/>
    <w:link w:val="TekstkomentarzaZnak"/>
    <w:uiPriority w:val="99"/>
    <w:semiHidden/>
    <w:unhideWhenUsed/>
    <w:rsid w:val="00B60F83"/>
    <w:pPr>
      <w:spacing w:line="240" w:lineRule="auto"/>
    </w:pPr>
    <w:rPr>
      <w:sz w:val="20"/>
      <w:szCs w:val="20"/>
    </w:rPr>
  </w:style>
  <w:style w:type="character" w:customStyle="1" w:styleId="TekstkomentarzaZnak">
    <w:name w:val="Tekst komentarza Znak"/>
    <w:basedOn w:val="Domylnaczcionkaakapitu"/>
    <w:link w:val="Tekstkomentarza"/>
    <w:rsid w:val="00B60F83"/>
    <w:rPr>
      <w:rFonts w:ascii="Calibri" w:eastAsia="Calibri" w:hAnsi="Calibri" w:cs="Times New Roman"/>
      <w:sz w:val="20"/>
      <w:szCs w:val="20"/>
    </w:rPr>
  </w:style>
  <w:style w:type="paragraph" w:styleId="Tekstdymka">
    <w:name w:val="Balloon Text"/>
    <w:basedOn w:val="Normalny"/>
    <w:link w:val="TekstdymkaZnak"/>
    <w:unhideWhenUsed/>
    <w:rsid w:val="00B60F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B60F83"/>
    <w:rPr>
      <w:rFonts w:ascii="Segoe UI" w:eastAsia="Calibri" w:hAnsi="Segoe UI" w:cs="Segoe UI"/>
      <w:sz w:val="18"/>
      <w:szCs w:val="18"/>
    </w:rPr>
  </w:style>
  <w:style w:type="character" w:customStyle="1" w:styleId="Nagwek1Znak">
    <w:name w:val="Nagłówek 1 Znak"/>
    <w:basedOn w:val="Domylnaczcionkaakapitu"/>
    <w:link w:val="Nagwek1"/>
    <w:rsid w:val="00D71226"/>
    <w:rPr>
      <w:rFonts w:ascii="Times New Roman" w:eastAsia="Times New Roman" w:hAnsi="Times New Roman" w:cs="Verdana"/>
      <w:b/>
      <w:sz w:val="25"/>
      <w:szCs w:val="24"/>
      <w:lang w:eastAsia="zh-CN"/>
    </w:rPr>
  </w:style>
  <w:style w:type="character" w:customStyle="1" w:styleId="Nagwek3Znak">
    <w:name w:val="Nagłówek 3 Znak"/>
    <w:basedOn w:val="Domylnaczcionkaakapitu"/>
    <w:link w:val="Nagwek3"/>
    <w:rsid w:val="00D71226"/>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rsid w:val="00D71226"/>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rsid w:val="00D71226"/>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rsid w:val="00D71226"/>
    <w:rPr>
      <w:rFonts w:ascii="Arial" w:eastAsia="Times New Roman" w:hAnsi="Arial" w:cs="StarSymbol"/>
      <w:b/>
      <w:sz w:val="24"/>
      <w:szCs w:val="20"/>
      <w:lang w:eastAsia="zh-CN"/>
    </w:rPr>
  </w:style>
  <w:style w:type="character" w:customStyle="1" w:styleId="Nagwek7Znak">
    <w:name w:val="Nagłówek 7 Znak"/>
    <w:basedOn w:val="Domylnaczcionkaakapitu"/>
    <w:link w:val="Nagwek7"/>
    <w:rsid w:val="00D71226"/>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rsid w:val="00D71226"/>
    <w:rPr>
      <w:rFonts w:ascii="Arial" w:eastAsia="Times New Roman" w:hAnsi="Arial" w:cs="StarSymbol"/>
      <w:sz w:val="24"/>
      <w:szCs w:val="20"/>
      <w:lang w:eastAsia="zh-CN"/>
    </w:rPr>
  </w:style>
  <w:style w:type="character" w:customStyle="1" w:styleId="Nagwek9Znak">
    <w:name w:val="Nagłówek 9 Znak"/>
    <w:basedOn w:val="Domylnaczcionkaakapitu"/>
    <w:link w:val="Nagwek9"/>
    <w:rsid w:val="00D71226"/>
    <w:rPr>
      <w:rFonts w:ascii="Times New Roman" w:eastAsia="Times New Roman" w:hAnsi="Times New Roman" w:cs="Verdana"/>
      <w:b/>
      <w:bCs/>
      <w:sz w:val="24"/>
      <w:szCs w:val="24"/>
      <w:lang w:eastAsia="zh-CN"/>
    </w:rPr>
  </w:style>
  <w:style w:type="numbering" w:customStyle="1" w:styleId="Bezlisty1">
    <w:name w:val="Bez listy1"/>
    <w:next w:val="Bezlisty"/>
    <w:uiPriority w:val="99"/>
    <w:semiHidden/>
    <w:unhideWhenUsed/>
    <w:rsid w:val="00D71226"/>
  </w:style>
  <w:style w:type="character" w:customStyle="1" w:styleId="WW8Num1z0">
    <w:name w:val="WW8Num1z0"/>
    <w:rsid w:val="00D71226"/>
    <w:rPr>
      <w:rFonts w:cs="Verdana"/>
    </w:rPr>
  </w:style>
  <w:style w:type="character" w:customStyle="1" w:styleId="WW8Num2z0">
    <w:name w:val="WW8Num2z0"/>
    <w:rsid w:val="00D71226"/>
    <w:rPr>
      <w:rFonts w:cs="Verdana"/>
    </w:rPr>
  </w:style>
  <w:style w:type="character" w:customStyle="1" w:styleId="WW8Num3z0">
    <w:name w:val="WW8Num3z0"/>
    <w:rsid w:val="00D71226"/>
    <w:rPr>
      <w:rFonts w:ascii="Verdana" w:hAnsi="Verdana" w:cs="Times New Roman"/>
      <w:b/>
      <w:i w:val="0"/>
      <w:spacing w:val="4"/>
      <w:sz w:val="20"/>
      <w:szCs w:val="20"/>
    </w:rPr>
  </w:style>
  <w:style w:type="character" w:customStyle="1" w:styleId="WW8Num4z0">
    <w:name w:val="WW8Num4z0"/>
    <w:rsid w:val="00D71226"/>
    <w:rPr>
      <w:rFonts w:ascii="Verdana" w:eastAsia="Verdana" w:hAnsi="Verdana" w:cs="Times New Roman"/>
      <w:b/>
      <w:bCs/>
      <w:spacing w:val="4"/>
      <w:sz w:val="20"/>
      <w:szCs w:val="20"/>
    </w:rPr>
  </w:style>
  <w:style w:type="character" w:customStyle="1" w:styleId="WW8Num4z1">
    <w:name w:val="WW8Num4z1"/>
    <w:rsid w:val="00D71226"/>
    <w:rPr>
      <w:rFonts w:ascii="Verdana" w:eastAsia="Verdana" w:hAnsi="Verdana" w:cs="Times New Roman"/>
      <w:b/>
      <w:bCs/>
      <w:color w:val="auto"/>
      <w:spacing w:val="4"/>
      <w:sz w:val="20"/>
      <w:szCs w:val="20"/>
    </w:rPr>
  </w:style>
  <w:style w:type="character" w:customStyle="1" w:styleId="WW8Num5z0">
    <w:name w:val="WW8Num5z0"/>
    <w:rsid w:val="00D71226"/>
    <w:rPr>
      <w:rFonts w:ascii="Verdana" w:eastAsia="Verdana" w:hAnsi="Verdana" w:cs="Times New Roman"/>
      <w:b w:val="0"/>
      <w:bCs w:val="0"/>
      <w:sz w:val="20"/>
      <w:szCs w:val="20"/>
    </w:rPr>
  </w:style>
  <w:style w:type="character" w:customStyle="1" w:styleId="WW8Num6z0">
    <w:name w:val="WW8Num6z0"/>
    <w:rsid w:val="00D71226"/>
    <w:rPr>
      <w:rFonts w:ascii="Verdana" w:eastAsia="Verdana" w:hAnsi="Verdana" w:cs="Verdana"/>
      <w:b/>
      <w:bCs/>
      <w:spacing w:val="2"/>
      <w:sz w:val="20"/>
      <w:szCs w:val="20"/>
    </w:rPr>
  </w:style>
  <w:style w:type="character" w:customStyle="1" w:styleId="WW8Num7z0">
    <w:name w:val="WW8Num7z0"/>
    <w:rsid w:val="00D71226"/>
    <w:rPr>
      <w:rFonts w:ascii="Verdana" w:eastAsia="Verdana" w:hAnsi="Verdana" w:cs="Times New Roman"/>
      <w:b w:val="0"/>
      <w:bCs w:val="0"/>
      <w:sz w:val="20"/>
      <w:szCs w:val="20"/>
      <w:lang w:eastAsia="pl-PL"/>
    </w:rPr>
  </w:style>
  <w:style w:type="character" w:customStyle="1" w:styleId="WW8Num8z0">
    <w:name w:val="WW8Num8z0"/>
    <w:rsid w:val="00D71226"/>
    <w:rPr>
      <w:rFonts w:cs="Verdana"/>
      <w:b/>
    </w:rPr>
  </w:style>
  <w:style w:type="character" w:customStyle="1" w:styleId="WW8Num9z0">
    <w:name w:val="WW8Num9z0"/>
    <w:rsid w:val="00D71226"/>
    <w:rPr>
      <w:rFonts w:ascii="Verdana" w:hAnsi="Verdana" w:cs="Times New Roman"/>
      <w:sz w:val="20"/>
    </w:rPr>
  </w:style>
  <w:style w:type="character" w:customStyle="1" w:styleId="WW8Num9z2">
    <w:name w:val="WW8Num9z2"/>
    <w:rsid w:val="00D71226"/>
    <w:rPr>
      <w:rFonts w:cs="Times New Roman"/>
      <w:b w:val="0"/>
      <w:i w:val="0"/>
    </w:rPr>
  </w:style>
  <w:style w:type="character" w:customStyle="1" w:styleId="WW8Num10z0">
    <w:name w:val="WW8Num10z0"/>
    <w:rsid w:val="00D71226"/>
    <w:rPr>
      <w:rFonts w:ascii="Verdana" w:eastAsia="Times New Roman" w:hAnsi="Verdana" w:cs="Times New Roman"/>
      <w:b w:val="0"/>
      <w:spacing w:val="4"/>
      <w:sz w:val="20"/>
    </w:rPr>
  </w:style>
  <w:style w:type="character" w:customStyle="1" w:styleId="WW8Num11z0">
    <w:name w:val="WW8Num11z0"/>
    <w:rsid w:val="00D71226"/>
    <w:rPr>
      <w:rFonts w:cs="Times New Roman"/>
      <w:b w:val="0"/>
    </w:rPr>
  </w:style>
  <w:style w:type="character" w:customStyle="1" w:styleId="WW8Num12z0">
    <w:name w:val="WW8Num12z0"/>
    <w:rsid w:val="00D71226"/>
    <w:rPr>
      <w:rFonts w:ascii="Verdana" w:eastAsia="Verdana" w:hAnsi="Verdana" w:cs="Times New Roman"/>
      <w:b w:val="0"/>
      <w:bCs w:val="0"/>
      <w:sz w:val="20"/>
      <w:szCs w:val="20"/>
    </w:rPr>
  </w:style>
  <w:style w:type="character" w:customStyle="1" w:styleId="WW8Num13z0">
    <w:name w:val="WW8Num13z0"/>
    <w:rsid w:val="00D71226"/>
    <w:rPr>
      <w:rFonts w:ascii="Verdana" w:eastAsia="Times New Roman" w:hAnsi="Verdana" w:cs="Times New Roman"/>
      <w:b w:val="0"/>
      <w:color w:val="auto"/>
      <w:spacing w:val="4"/>
      <w:sz w:val="20"/>
    </w:rPr>
  </w:style>
  <w:style w:type="character" w:customStyle="1" w:styleId="WW8Num14z0">
    <w:name w:val="WW8Num14z0"/>
    <w:rsid w:val="00D71226"/>
    <w:rPr>
      <w:rFonts w:ascii="Symbol" w:hAnsi="Symbol" w:cs="Times New Roman"/>
      <w:b w:val="0"/>
      <w:sz w:val="20"/>
      <w:lang w:val="pl-PL"/>
    </w:rPr>
  </w:style>
  <w:style w:type="character" w:customStyle="1" w:styleId="WW8Num14z1">
    <w:name w:val="WW8Num14z1"/>
    <w:rsid w:val="00D71226"/>
    <w:rPr>
      <w:rFonts w:ascii="OpenSymbol" w:hAnsi="OpenSymbol" w:cs="Times New Roman"/>
      <w:b w:val="0"/>
    </w:rPr>
  </w:style>
  <w:style w:type="character" w:customStyle="1" w:styleId="WW8Num15z0">
    <w:name w:val="WW8Num15z0"/>
    <w:rsid w:val="00D71226"/>
    <w:rPr>
      <w:rFonts w:ascii="Symbol" w:hAnsi="Symbol" w:cs="Times New Roman"/>
      <w:b w:val="0"/>
      <w:color w:val="000000"/>
      <w:sz w:val="20"/>
      <w:lang w:val="pl-PL"/>
    </w:rPr>
  </w:style>
  <w:style w:type="character" w:customStyle="1" w:styleId="WW8Num15z1">
    <w:name w:val="WW8Num15z1"/>
    <w:rsid w:val="00D71226"/>
    <w:rPr>
      <w:rFonts w:ascii="OpenSymbol" w:hAnsi="OpenSymbol" w:cs="OpenSymbol"/>
    </w:rPr>
  </w:style>
  <w:style w:type="character" w:customStyle="1" w:styleId="WW8Num16z0">
    <w:name w:val="WW8Num16z0"/>
    <w:rsid w:val="00D71226"/>
    <w:rPr>
      <w:rFonts w:ascii="Symbol" w:hAnsi="Symbol" w:cs="Times New Roman"/>
      <w:sz w:val="20"/>
      <w:szCs w:val="20"/>
    </w:rPr>
  </w:style>
  <w:style w:type="character" w:customStyle="1" w:styleId="WW8Num16z1">
    <w:name w:val="WW8Num16z1"/>
    <w:rsid w:val="00D71226"/>
    <w:rPr>
      <w:rFonts w:ascii="OpenSymbol" w:hAnsi="OpenSymbol" w:cs="Times New Roman"/>
    </w:rPr>
  </w:style>
  <w:style w:type="character" w:customStyle="1" w:styleId="WW8Num17z0">
    <w:name w:val="WW8Num17z0"/>
    <w:rsid w:val="00D71226"/>
    <w:rPr>
      <w:rFonts w:ascii="Verdana" w:eastAsia="Verdana" w:hAnsi="Verdana" w:cs="OpenSymbol"/>
      <w:b w:val="0"/>
      <w:bCs w:val="0"/>
      <w:sz w:val="20"/>
      <w:szCs w:val="20"/>
    </w:rPr>
  </w:style>
  <w:style w:type="character" w:customStyle="1" w:styleId="WW8Num18z0">
    <w:name w:val="WW8Num18z0"/>
    <w:rsid w:val="00D71226"/>
    <w:rPr>
      <w:rFonts w:cs="Verdana"/>
    </w:rPr>
  </w:style>
  <w:style w:type="character" w:customStyle="1" w:styleId="WW8Num19z0">
    <w:name w:val="WW8Num19z0"/>
    <w:rsid w:val="00D71226"/>
    <w:rPr>
      <w:rFonts w:ascii="Verdana" w:eastAsia="Times New Roman" w:hAnsi="Verdana" w:cs="Verdana"/>
    </w:rPr>
  </w:style>
  <w:style w:type="character" w:customStyle="1" w:styleId="WW8Num20z0">
    <w:name w:val="WW8Num20z0"/>
    <w:rsid w:val="00D71226"/>
    <w:rPr>
      <w:rFonts w:ascii="Verdana" w:hAnsi="Verdana" w:cs="Verdana" w:hint="default"/>
      <w:i w:val="0"/>
      <w:sz w:val="20"/>
      <w:szCs w:val="20"/>
    </w:rPr>
  </w:style>
  <w:style w:type="character" w:customStyle="1" w:styleId="WW8Num21z0">
    <w:name w:val="WW8Num21z0"/>
    <w:rsid w:val="00D71226"/>
    <w:rPr>
      <w:rFonts w:ascii="Verdana" w:hAnsi="Verdana" w:cs="Verdana" w:hint="default"/>
      <w:sz w:val="20"/>
    </w:rPr>
  </w:style>
  <w:style w:type="character" w:customStyle="1" w:styleId="WW8Num22z0">
    <w:name w:val="WW8Num22z0"/>
    <w:rsid w:val="00D71226"/>
    <w:rPr>
      <w:rFonts w:eastAsia="Verdana" w:cs="Verdana" w:hint="default"/>
      <w:b w:val="0"/>
    </w:rPr>
  </w:style>
  <w:style w:type="character" w:customStyle="1" w:styleId="WW8Num23z0">
    <w:name w:val="WW8Num23z0"/>
    <w:rsid w:val="00D71226"/>
    <w:rPr>
      <w:rFonts w:cs="Verdana" w:hint="default"/>
    </w:rPr>
  </w:style>
  <w:style w:type="character" w:customStyle="1" w:styleId="WW8Num24z0">
    <w:name w:val="WW8Num24z0"/>
    <w:rsid w:val="00D71226"/>
    <w:rPr>
      <w:rFonts w:ascii="Verdana" w:hAnsi="Verdana" w:cs="Verdana" w:hint="default"/>
      <w:i w:val="0"/>
      <w:sz w:val="20"/>
      <w:szCs w:val="20"/>
    </w:rPr>
  </w:style>
  <w:style w:type="character" w:customStyle="1" w:styleId="WW8Num24z1">
    <w:name w:val="WW8Num24z1"/>
    <w:rsid w:val="00D71226"/>
    <w:rPr>
      <w:rFonts w:cs="Verdana"/>
    </w:rPr>
  </w:style>
  <w:style w:type="character" w:customStyle="1" w:styleId="WW8Num24z2">
    <w:name w:val="WW8Num24z2"/>
    <w:rsid w:val="00D71226"/>
  </w:style>
  <w:style w:type="character" w:customStyle="1" w:styleId="WW8Num24z3">
    <w:name w:val="WW8Num24z3"/>
    <w:rsid w:val="00D71226"/>
  </w:style>
  <w:style w:type="character" w:customStyle="1" w:styleId="WW8Num24z4">
    <w:name w:val="WW8Num24z4"/>
    <w:rsid w:val="00D71226"/>
  </w:style>
  <w:style w:type="character" w:customStyle="1" w:styleId="WW8Num24z5">
    <w:name w:val="WW8Num24z5"/>
    <w:rsid w:val="00D71226"/>
  </w:style>
  <w:style w:type="character" w:customStyle="1" w:styleId="WW8Num24z6">
    <w:name w:val="WW8Num24z6"/>
    <w:rsid w:val="00D71226"/>
  </w:style>
  <w:style w:type="character" w:customStyle="1" w:styleId="WW8Num24z7">
    <w:name w:val="WW8Num24z7"/>
    <w:rsid w:val="00D71226"/>
  </w:style>
  <w:style w:type="character" w:customStyle="1" w:styleId="WW8Num24z8">
    <w:name w:val="WW8Num24z8"/>
    <w:rsid w:val="00D71226"/>
  </w:style>
  <w:style w:type="character" w:customStyle="1" w:styleId="WW8Num25z0">
    <w:name w:val="WW8Num25z0"/>
    <w:rsid w:val="00D71226"/>
    <w:rPr>
      <w:rFonts w:ascii="Verdana" w:eastAsia="Verdana" w:hAnsi="Verdana" w:cs="Verdana" w:hint="default"/>
      <w:b/>
      <w:sz w:val="20"/>
    </w:rPr>
  </w:style>
  <w:style w:type="character" w:customStyle="1" w:styleId="WW8Num26z0">
    <w:name w:val="WW8Num26z0"/>
    <w:rsid w:val="00D71226"/>
    <w:rPr>
      <w:rFonts w:ascii="Verdana" w:eastAsia="Verdana" w:hAnsi="Verdana" w:cs="Verdana" w:hint="default"/>
      <w:bCs/>
      <w:i/>
      <w:sz w:val="20"/>
    </w:rPr>
  </w:style>
  <w:style w:type="character" w:customStyle="1" w:styleId="WW8Num27z0">
    <w:name w:val="WW8Num27z0"/>
    <w:rsid w:val="00D71226"/>
    <w:rPr>
      <w:rFonts w:ascii="Verdana" w:hAnsi="Verdana" w:cs="Verdana" w:hint="default"/>
      <w:sz w:val="20"/>
    </w:rPr>
  </w:style>
  <w:style w:type="character" w:customStyle="1" w:styleId="WW8Num28z0">
    <w:name w:val="WW8Num28z0"/>
    <w:rsid w:val="00D71226"/>
    <w:rPr>
      <w:rFonts w:ascii="Verdana" w:eastAsia="Verdana" w:hAnsi="Verdana" w:cs="Verdana" w:hint="default"/>
      <w:bCs/>
      <w:sz w:val="20"/>
    </w:rPr>
  </w:style>
  <w:style w:type="character" w:customStyle="1" w:styleId="WW8Num28z1">
    <w:name w:val="WW8Num28z1"/>
    <w:rsid w:val="00D71226"/>
    <w:rPr>
      <w:rFonts w:ascii="Verdana" w:eastAsia="Verdana" w:hAnsi="Verdana" w:cs="Verdana" w:hint="default"/>
      <w:b/>
      <w:bCs/>
      <w:i w:val="0"/>
      <w:strike w:val="0"/>
      <w:dstrike w:val="0"/>
      <w:color w:val="auto"/>
      <w:sz w:val="20"/>
    </w:rPr>
  </w:style>
  <w:style w:type="character" w:customStyle="1" w:styleId="WW8Num29z0">
    <w:name w:val="WW8Num29z0"/>
    <w:rsid w:val="00D71226"/>
    <w:rPr>
      <w:rFonts w:ascii="Verdana" w:hAnsi="Verdana" w:cs="Verdana" w:hint="default"/>
      <w:bCs/>
      <w:sz w:val="20"/>
    </w:rPr>
  </w:style>
  <w:style w:type="character" w:customStyle="1" w:styleId="WW8Num30z0">
    <w:name w:val="WW8Num30z0"/>
    <w:rsid w:val="00D71226"/>
    <w:rPr>
      <w:rFonts w:ascii="Verdana" w:hAnsi="Verdana" w:cs="Verdana" w:hint="default"/>
      <w:sz w:val="20"/>
      <w:szCs w:val="20"/>
    </w:rPr>
  </w:style>
  <w:style w:type="character" w:customStyle="1" w:styleId="WW8Num31z0">
    <w:name w:val="WW8Num31z0"/>
    <w:rsid w:val="00D71226"/>
    <w:rPr>
      <w:rFonts w:ascii="Verdana" w:hAnsi="Verdana" w:cs="Verdana" w:hint="default"/>
      <w:b/>
      <w:i w:val="0"/>
      <w:sz w:val="20"/>
      <w:szCs w:val="20"/>
    </w:rPr>
  </w:style>
  <w:style w:type="character" w:customStyle="1" w:styleId="WW8Num32z0">
    <w:name w:val="WW8Num32z0"/>
    <w:rsid w:val="00D71226"/>
    <w:rPr>
      <w:rFonts w:ascii="Verdana" w:hAnsi="Verdana" w:cs="Verdana" w:hint="default"/>
      <w:i w:val="0"/>
      <w:sz w:val="20"/>
      <w:szCs w:val="20"/>
    </w:rPr>
  </w:style>
  <w:style w:type="character" w:customStyle="1" w:styleId="WW8Num33z0">
    <w:name w:val="WW8Num33z0"/>
    <w:rsid w:val="00D71226"/>
    <w:rPr>
      <w:rFonts w:ascii="Verdana" w:hAnsi="Verdana" w:cs="Verdana" w:hint="default"/>
      <w:sz w:val="20"/>
      <w:szCs w:val="20"/>
    </w:rPr>
  </w:style>
  <w:style w:type="character" w:customStyle="1" w:styleId="WW8Num34z0">
    <w:name w:val="WW8Num34z0"/>
    <w:rsid w:val="00D71226"/>
    <w:rPr>
      <w:rFonts w:cs="Verdana" w:hint="default"/>
    </w:rPr>
  </w:style>
  <w:style w:type="character" w:customStyle="1" w:styleId="WW8Num35z0">
    <w:name w:val="WW8Num35z0"/>
    <w:rsid w:val="00D71226"/>
    <w:rPr>
      <w:rFonts w:ascii="Verdana" w:hAnsi="Verdana" w:cs="Verdana" w:hint="default"/>
      <w:color w:val="auto"/>
      <w:sz w:val="20"/>
      <w:szCs w:val="20"/>
    </w:rPr>
  </w:style>
  <w:style w:type="character" w:customStyle="1" w:styleId="WW8Num36z0">
    <w:name w:val="WW8Num36z0"/>
    <w:rsid w:val="00D71226"/>
    <w:rPr>
      <w:rFonts w:hint="default"/>
    </w:rPr>
  </w:style>
  <w:style w:type="character" w:customStyle="1" w:styleId="WW8Num37z0">
    <w:name w:val="WW8Num37z0"/>
    <w:rsid w:val="00D71226"/>
    <w:rPr>
      <w:rFonts w:ascii="Verdana" w:hAnsi="Verdana" w:cs="Verdana" w:hint="default"/>
      <w:sz w:val="20"/>
    </w:rPr>
  </w:style>
  <w:style w:type="character" w:customStyle="1" w:styleId="WW8Num38z0">
    <w:name w:val="WW8Num38z0"/>
    <w:rsid w:val="00D71226"/>
    <w:rPr>
      <w:rFonts w:ascii="Verdana" w:hAnsi="Verdana" w:cs="Verdana" w:hint="default"/>
      <w:sz w:val="20"/>
    </w:rPr>
  </w:style>
  <w:style w:type="character" w:customStyle="1" w:styleId="WW8Num39z0">
    <w:name w:val="WW8Num39z0"/>
    <w:rsid w:val="00D71226"/>
    <w:rPr>
      <w:rFonts w:ascii="Verdana" w:eastAsia="Verdana" w:hAnsi="Verdana" w:cs="Verdana" w:hint="default"/>
      <w:sz w:val="20"/>
      <w:szCs w:val="20"/>
    </w:rPr>
  </w:style>
  <w:style w:type="character" w:customStyle="1" w:styleId="WW8Num40z0">
    <w:name w:val="WW8Num40z0"/>
    <w:rsid w:val="00D71226"/>
    <w:rPr>
      <w:rFonts w:ascii="Verdana" w:hAnsi="Verdana" w:cs="Verdana" w:hint="default"/>
      <w:sz w:val="20"/>
      <w:szCs w:val="20"/>
    </w:rPr>
  </w:style>
  <w:style w:type="character" w:customStyle="1" w:styleId="WW8Num41z0">
    <w:name w:val="WW8Num41z0"/>
    <w:rsid w:val="00D71226"/>
    <w:rPr>
      <w:rFonts w:ascii="Verdana" w:eastAsia="Verdana" w:hAnsi="Verdana" w:cs="Verdana" w:hint="default"/>
      <w:sz w:val="20"/>
      <w:szCs w:val="20"/>
      <w:lang w:eastAsia="pl-PL"/>
    </w:rPr>
  </w:style>
  <w:style w:type="character" w:customStyle="1" w:styleId="WW8Num42z0">
    <w:name w:val="WW8Num42z0"/>
    <w:rsid w:val="00D71226"/>
    <w:rPr>
      <w:rFonts w:ascii="Verdana" w:hAnsi="Verdana" w:cs="Verdana" w:hint="default"/>
      <w:b/>
      <w:sz w:val="20"/>
    </w:rPr>
  </w:style>
  <w:style w:type="character" w:customStyle="1" w:styleId="WW8Num43z0">
    <w:name w:val="WW8Num43z0"/>
    <w:rsid w:val="00D71226"/>
    <w:rPr>
      <w:rFonts w:cs="Verdana"/>
    </w:rPr>
  </w:style>
  <w:style w:type="character" w:customStyle="1" w:styleId="WW8Num43z1">
    <w:name w:val="WW8Num43z1"/>
    <w:rsid w:val="00D71226"/>
  </w:style>
  <w:style w:type="character" w:customStyle="1" w:styleId="WW8Num43z2">
    <w:name w:val="WW8Num43z2"/>
    <w:rsid w:val="00D71226"/>
  </w:style>
  <w:style w:type="character" w:customStyle="1" w:styleId="WW8Num43z3">
    <w:name w:val="WW8Num43z3"/>
    <w:rsid w:val="00D71226"/>
  </w:style>
  <w:style w:type="character" w:customStyle="1" w:styleId="WW8Num43z4">
    <w:name w:val="WW8Num43z4"/>
    <w:rsid w:val="00D71226"/>
  </w:style>
  <w:style w:type="character" w:customStyle="1" w:styleId="WW8Num43z5">
    <w:name w:val="WW8Num43z5"/>
    <w:rsid w:val="00D71226"/>
  </w:style>
  <w:style w:type="character" w:customStyle="1" w:styleId="WW8Num43z6">
    <w:name w:val="WW8Num43z6"/>
    <w:rsid w:val="00D71226"/>
  </w:style>
  <w:style w:type="character" w:customStyle="1" w:styleId="WW8Num43z7">
    <w:name w:val="WW8Num43z7"/>
    <w:rsid w:val="00D71226"/>
  </w:style>
  <w:style w:type="character" w:customStyle="1" w:styleId="WW8Num43z8">
    <w:name w:val="WW8Num43z8"/>
    <w:rsid w:val="00D71226"/>
  </w:style>
  <w:style w:type="character" w:customStyle="1" w:styleId="WW8Num15z3">
    <w:name w:val="WW8Num15z3"/>
    <w:rsid w:val="00D71226"/>
    <w:rPr>
      <w:rFonts w:ascii="Symbol" w:hAnsi="Symbol" w:cs="Times New Roman"/>
      <w:b w:val="0"/>
      <w:color w:val="000000"/>
      <w:sz w:val="20"/>
      <w:lang w:val="pl-PL"/>
    </w:rPr>
  </w:style>
  <w:style w:type="character" w:customStyle="1" w:styleId="WW8Num44z0">
    <w:name w:val="WW8Num44z0"/>
    <w:rsid w:val="00D71226"/>
    <w:rPr>
      <w:rFonts w:ascii="Symbol" w:hAnsi="Symbol" w:cs="OpenSymbol"/>
    </w:rPr>
  </w:style>
  <w:style w:type="character" w:customStyle="1" w:styleId="WW8Num44z1">
    <w:name w:val="WW8Num44z1"/>
    <w:rsid w:val="00D71226"/>
    <w:rPr>
      <w:rFonts w:ascii="OpenSymbol" w:hAnsi="OpenSymbol" w:cs="OpenSymbol"/>
    </w:rPr>
  </w:style>
  <w:style w:type="character" w:customStyle="1" w:styleId="WW8Num45z0">
    <w:name w:val="WW8Num45z0"/>
    <w:rsid w:val="00D71226"/>
    <w:rPr>
      <w:rFonts w:ascii="Symbol" w:hAnsi="Symbol" w:cs="OpenSymbol"/>
    </w:rPr>
  </w:style>
  <w:style w:type="character" w:customStyle="1" w:styleId="WW8Num45z1">
    <w:name w:val="WW8Num45z1"/>
    <w:rsid w:val="00D71226"/>
    <w:rPr>
      <w:rFonts w:ascii="OpenSymbol" w:hAnsi="OpenSymbol" w:cs="OpenSymbol"/>
    </w:rPr>
  </w:style>
  <w:style w:type="character" w:customStyle="1" w:styleId="WW8Num6z1">
    <w:name w:val="WW8Num6z1"/>
    <w:rsid w:val="00D71226"/>
    <w:rPr>
      <w:rFonts w:ascii="Verdana" w:eastAsia="Verdana" w:hAnsi="Verdana" w:cs="Verdana"/>
      <w:sz w:val="20"/>
      <w:szCs w:val="20"/>
    </w:rPr>
  </w:style>
  <w:style w:type="character" w:customStyle="1" w:styleId="WW8Num10z2">
    <w:name w:val="WW8Num10z2"/>
    <w:rsid w:val="00D71226"/>
    <w:rPr>
      <w:rFonts w:cs="Times New Roman"/>
      <w:b w:val="0"/>
      <w:i w:val="0"/>
    </w:rPr>
  </w:style>
  <w:style w:type="character" w:customStyle="1" w:styleId="WW8Num16z3">
    <w:name w:val="WW8Num16z3"/>
    <w:rsid w:val="00D71226"/>
    <w:rPr>
      <w:rFonts w:ascii="Symbol" w:hAnsi="Symbol" w:cs="Times New Roman"/>
      <w:b w:val="0"/>
      <w:color w:val="000000"/>
      <w:sz w:val="20"/>
      <w:lang w:val="pl-PL"/>
    </w:rPr>
  </w:style>
  <w:style w:type="character" w:customStyle="1" w:styleId="WW8Num17z1">
    <w:name w:val="WW8Num17z1"/>
    <w:rsid w:val="00D71226"/>
    <w:rPr>
      <w:rFonts w:ascii="OpenSymbol" w:hAnsi="OpenSymbol" w:cs="Times New Roman"/>
    </w:rPr>
  </w:style>
  <w:style w:type="character" w:customStyle="1" w:styleId="WW8Num25z1">
    <w:name w:val="WW8Num25z1"/>
    <w:rsid w:val="00D71226"/>
    <w:rPr>
      <w:rFonts w:cs="Verdana"/>
    </w:rPr>
  </w:style>
  <w:style w:type="character" w:customStyle="1" w:styleId="WW8Num25z2">
    <w:name w:val="WW8Num25z2"/>
    <w:rsid w:val="00D71226"/>
  </w:style>
  <w:style w:type="character" w:customStyle="1" w:styleId="WW8Num25z3">
    <w:name w:val="WW8Num25z3"/>
    <w:rsid w:val="00D71226"/>
  </w:style>
  <w:style w:type="character" w:customStyle="1" w:styleId="WW8Num25z4">
    <w:name w:val="WW8Num25z4"/>
    <w:rsid w:val="00D71226"/>
  </w:style>
  <w:style w:type="character" w:customStyle="1" w:styleId="WW8Num25z5">
    <w:name w:val="WW8Num25z5"/>
    <w:rsid w:val="00D71226"/>
  </w:style>
  <w:style w:type="character" w:customStyle="1" w:styleId="WW8Num25z6">
    <w:name w:val="WW8Num25z6"/>
    <w:rsid w:val="00D71226"/>
  </w:style>
  <w:style w:type="character" w:customStyle="1" w:styleId="WW8Num25z7">
    <w:name w:val="WW8Num25z7"/>
    <w:rsid w:val="00D71226"/>
  </w:style>
  <w:style w:type="character" w:customStyle="1" w:styleId="WW8Num25z8">
    <w:name w:val="WW8Num25z8"/>
    <w:rsid w:val="00D71226"/>
  </w:style>
  <w:style w:type="character" w:customStyle="1" w:styleId="WW8Num29z1">
    <w:name w:val="WW8Num29z1"/>
    <w:rsid w:val="00D71226"/>
    <w:rPr>
      <w:rFonts w:ascii="Verdana" w:eastAsia="Verdana" w:hAnsi="Verdana" w:cs="Verdana" w:hint="default"/>
      <w:b/>
      <w:bCs/>
      <w:i w:val="0"/>
      <w:strike w:val="0"/>
      <w:dstrike w:val="0"/>
      <w:color w:val="auto"/>
      <w:sz w:val="20"/>
    </w:rPr>
  </w:style>
  <w:style w:type="character" w:customStyle="1" w:styleId="WW8Num46z0">
    <w:name w:val="WW8Num46z0"/>
    <w:rsid w:val="00D71226"/>
    <w:rPr>
      <w:rFonts w:ascii="Symbol" w:hAnsi="Symbol" w:cs="OpenSymbol"/>
    </w:rPr>
  </w:style>
  <w:style w:type="character" w:customStyle="1" w:styleId="WW8Num46z1">
    <w:name w:val="WW8Num46z1"/>
    <w:rsid w:val="00D71226"/>
    <w:rPr>
      <w:rFonts w:ascii="OpenSymbol" w:hAnsi="OpenSymbol" w:cs="OpenSymbol"/>
    </w:rPr>
  </w:style>
  <w:style w:type="character" w:customStyle="1" w:styleId="Domylnaczcionkaakapitu3">
    <w:name w:val="Domyślna czcionka akapitu3"/>
    <w:rsid w:val="00D71226"/>
  </w:style>
  <w:style w:type="character" w:customStyle="1" w:styleId="WW8Num2z1">
    <w:name w:val="WW8Num2z1"/>
    <w:rsid w:val="00D71226"/>
    <w:rPr>
      <w:rFonts w:ascii="Courier New" w:hAnsi="Courier New" w:cs="Wingdings"/>
    </w:rPr>
  </w:style>
  <w:style w:type="character" w:customStyle="1" w:styleId="WW8Num2z2">
    <w:name w:val="WW8Num2z2"/>
    <w:rsid w:val="00D71226"/>
    <w:rPr>
      <w:rFonts w:cs="Times New Roman"/>
    </w:rPr>
  </w:style>
  <w:style w:type="character" w:customStyle="1" w:styleId="WW8Num7z1">
    <w:name w:val="WW8Num7z1"/>
    <w:rsid w:val="00D71226"/>
    <w:rPr>
      <w:rFonts w:ascii="Verdana" w:eastAsia="Verdana" w:hAnsi="Verdana" w:cs="Verdana"/>
      <w:sz w:val="20"/>
      <w:szCs w:val="20"/>
    </w:rPr>
  </w:style>
  <w:style w:type="character" w:customStyle="1" w:styleId="WW8Num12z1">
    <w:name w:val="WW8Num12z1"/>
    <w:rsid w:val="00D71226"/>
    <w:rPr>
      <w:rFonts w:ascii="Verdana" w:eastAsia="Verdana" w:hAnsi="Verdana" w:cs="Times New Roman"/>
      <w:b w:val="0"/>
      <w:bCs w:val="0"/>
      <w:i w:val="0"/>
      <w:iCs w:val="0"/>
      <w:sz w:val="20"/>
      <w:szCs w:val="20"/>
    </w:rPr>
  </w:style>
  <w:style w:type="character" w:customStyle="1" w:styleId="WW8Num13z1">
    <w:name w:val="WW8Num13z1"/>
    <w:rsid w:val="00D71226"/>
    <w:rPr>
      <w:rFonts w:cs="Times New Roman"/>
    </w:rPr>
  </w:style>
  <w:style w:type="character" w:customStyle="1" w:styleId="WW8Num15z2">
    <w:name w:val="WW8Num15z2"/>
    <w:rsid w:val="00D71226"/>
    <w:rPr>
      <w:rFonts w:cs="Times New Roman"/>
      <w:b w:val="0"/>
      <w:i w:val="0"/>
    </w:rPr>
  </w:style>
  <w:style w:type="character" w:customStyle="1" w:styleId="WW8Num16z2">
    <w:name w:val="WW8Num16z2"/>
    <w:rsid w:val="00D71226"/>
  </w:style>
  <w:style w:type="character" w:customStyle="1" w:styleId="WW8Num23z1">
    <w:name w:val="WW8Num23z1"/>
    <w:rsid w:val="00D71226"/>
  </w:style>
  <w:style w:type="character" w:customStyle="1" w:styleId="WW8Num23z2">
    <w:name w:val="WW8Num23z2"/>
    <w:rsid w:val="00D71226"/>
  </w:style>
  <w:style w:type="character" w:customStyle="1" w:styleId="WW8Num23z3">
    <w:name w:val="WW8Num23z3"/>
    <w:rsid w:val="00D71226"/>
  </w:style>
  <w:style w:type="character" w:customStyle="1" w:styleId="WW8Num23z4">
    <w:name w:val="WW8Num23z4"/>
    <w:rsid w:val="00D71226"/>
  </w:style>
  <w:style w:type="character" w:customStyle="1" w:styleId="WW8Num23z5">
    <w:name w:val="WW8Num23z5"/>
    <w:rsid w:val="00D71226"/>
  </w:style>
  <w:style w:type="character" w:customStyle="1" w:styleId="WW8Num23z6">
    <w:name w:val="WW8Num23z6"/>
    <w:rsid w:val="00D71226"/>
  </w:style>
  <w:style w:type="character" w:customStyle="1" w:styleId="WW8Num23z7">
    <w:name w:val="WW8Num23z7"/>
    <w:rsid w:val="00D71226"/>
  </w:style>
  <w:style w:type="character" w:customStyle="1" w:styleId="WW8Num23z8">
    <w:name w:val="WW8Num23z8"/>
    <w:rsid w:val="00D71226"/>
  </w:style>
  <w:style w:type="character" w:customStyle="1" w:styleId="WW8Num26z1">
    <w:name w:val="WW8Num26z1"/>
    <w:rsid w:val="00D71226"/>
  </w:style>
  <w:style w:type="character" w:customStyle="1" w:styleId="WW8Num26z2">
    <w:name w:val="WW8Num26z2"/>
    <w:rsid w:val="00D71226"/>
  </w:style>
  <w:style w:type="character" w:customStyle="1" w:styleId="WW8Num26z3">
    <w:name w:val="WW8Num26z3"/>
    <w:rsid w:val="00D71226"/>
  </w:style>
  <w:style w:type="character" w:customStyle="1" w:styleId="WW8Num26z4">
    <w:name w:val="WW8Num26z4"/>
    <w:rsid w:val="00D71226"/>
  </w:style>
  <w:style w:type="character" w:customStyle="1" w:styleId="WW8Num26z5">
    <w:name w:val="WW8Num26z5"/>
    <w:rsid w:val="00D71226"/>
  </w:style>
  <w:style w:type="character" w:customStyle="1" w:styleId="WW8Num26z6">
    <w:name w:val="WW8Num26z6"/>
    <w:rsid w:val="00D71226"/>
  </w:style>
  <w:style w:type="character" w:customStyle="1" w:styleId="WW8Num26z7">
    <w:name w:val="WW8Num26z7"/>
    <w:rsid w:val="00D71226"/>
  </w:style>
  <w:style w:type="character" w:customStyle="1" w:styleId="WW8Num26z8">
    <w:name w:val="WW8Num26z8"/>
    <w:rsid w:val="00D71226"/>
  </w:style>
  <w:style w:type="character" w:customStyle="1" w:styleId="WW8Num28z2">
    <w:name w:val="WW8Num28z2"/>
    <w:rsid w:val="00D71226"/>
  </w:style>
  <w:style w:type="character" w:customStyle="1" w:styleId="WW8Num28z3">
    <w:name w:val="WW8Num28z3"/>
    <w:rsid w:val="00D71226"/>
  </w:style>
  <w:style w:type="character" w:customStyle="1" w:styleId="WW8Num28z4">
    <w:name w:val="WW8Num28z4"/>
    <w:rsid w:val="00D71226"/>
  </w:style>
  <w:style w:type="character" w:customStyle="1" w:styleId="WW8Num28z5">
    <w:name w:val="WW8Num28z5"/>
    <w:rsid w:val="00D71226"/>
  </w:style>
  <w:style w:type="character" w:customStyle="1" w:styleId="WW8Num28z6">
    <w:name w:val="WW8Num28z6"/>
    <w:rsid w:val="00D71226"/>
  </w:style>
  <w:style w:type="character" w:customStyle="1" w:styleId="WW8Num28z7">
    <w:name w:val="WW8Num28z7"/>
    <w:rsid w:val="00D71226"/>
  </w:style>
  <w:style w:type="character" w:customStyle="1" w:styleId="WW8Num28z8">
    <w:name w:val="WW8Num28z8"/>
    <w:rsid w:val="00D71226"/>
  </w:style>
  <w:style w:type="character" w:customStyle="1" w:styleId="WW8Num29z2">
    <w:name w:val="WW8Num29z2"/>
    <w:rsid w:val="00D71226"/>
  </w:style>
  <w:style w:type="character" w:customStyle="1" w:styleId="WW8Num29z3">
    <w:name w:val="WW8Num29z3"/>
    <w:rsid w:val="00D71226"/>
  </w:style>
  <w:style w:type="character" w:customStyle="1" w:styleId="WW8Num29z4">
    <w:name w:val="WW8Num29z4"/>
    <w:rsid w:val="00D71226"/>
  </w:style>
  <w:style w:type="character" w:customStyle="1" w:styleId="WW8Num29z5">
    <w:name w:val="WW8Num29z5"/>
    <w:rsid w:val="00D71226"/>
  </w:style>
  <w:style w:type="character" w:customStyle="1" w:styleId="WW8Num29z6">
    <w:name w:val="WW8Num29z6"/>
    <w:rsid w:val="00D71226"/>
  </w:style>
  <w:style w:type="character" w:customStyle="1" w:styleId="WW8Num29z7">
    <w:name w:val="WW8Num29z7"/>
    <w:rsid w:val="00D71226"/>
  </w:style>
  <w:style w:type="character" w:customStyle="1" w:styleId="WW8Num29z8">
    <w:name w:val="WW8Num29z8"/>
    <w:rsid w:val="00D71226"/>
  </w:style>
  <w:style w:type="character" w:customStyle="1" w:styleId="WW8Num30z1">
    <w:name w:val="WW8Num30z1"/>
    <w:rsid w:val="00D71226"/>
    <w:rPr>
      <w:rFonts w:cs="Times New Roman"/>
    </w:rPr>
  </w:style>
  <w:style w:type="character" w:customStyle="1" w:styleId="WW8Num30z2">
    <w:name w:val="WW8Num30z2"/>
    <w:rsid w:val="00D71226"/>
  </w:style>
  <w:style w:type="character" w:customStyle="1" w:styleId="WW8Num30z3">
    <w:name w:val="WW8Num30z3"/>
    <w:rsid w:val="00D71226"/>
  </w:style>
  <w:style w:type="character" w:customStyle="1" w:styleId="WW8Num30z4">
    <w:name w:val="WW8Num30z4"/>
    <w:rsid w:val="00D71226"/>
  </w:style>
  <w:style w:type="character" w:customStyle="1" w:styleId="WW8Num30z5">
    <w:name w:val="WW8Num30z5"/>
    <w:rsid w:val="00D71226"/>
  </w:style>
  <w:style w:type="character" w:customStyle="1" w:styleId="WW8Num30z6">
    <w:name w:val="WW8Num30z6"/>
    <w:rsid w:val="00D71226"/>
  </w:style>
  <w:style w:type="character" w:customStyle="1" w:styleId="WW8Num30z7">
    <w:name w:val="WW8Num30z7"/>
    <w:rsid w:val="00D71226"/>
  </w:style>
  <w:style w:type="character" w:customStyle="1" w:styleId="WW8Num30z8">
    <w:name w:val="WW8Num30z8"/>
    <w:rsid w:val="00D71226"/>
  </w:style>
  <w:style w:type="character" w:customStyle="1" w:styleId="WW8Num31z1">
    <w:name w:val="WW8Num31z1"/>
    <w:rsid w:val="00D71226"/>
  </w:style>
  <w:style w:type="character" w:customStyle="1" w:styleId="WW8Num31z2">
    <w:name w:val="WW8Num31z2"/>
    <w:rsid w:val="00D71226"/>
  </w:style>
  <w:style w:type="character" w:customStyle="1" w:styleId="WW8Num31z3">
    <w:name w:val="WW8Num31z3"/>
    <w:rsid w:val="00D71226"/>
  </w:style>
  <w:style w:type="character" w:customStyle="1" w:styleId="WW8Num31z4">
    <w:name w:val="WW8Num31z4"/>
    <w:rsid w:val="00D71226"/>
  </w:style>
  <w:style w:type="character" w:customStyle="1" w:styleId="WW8Num31z5">
    <w:name w:val="WW8Num31z5"/>
    <w:rsid w:val="00D71226"/>
  </w:style>
  <w:style w:type="character" w:customStyle="1" w:styleId="WW8Num31z6">
    <w:name w:val="WW8Num31z6"/>
    <w:rsid w:val="00D71226"/>
  </w:style>
  <w:style w:type="character" w:customStyle="1" w:styleId="WW8Num31z7">
    <w:name w:val="WW8Num31z7"/>
    <w:rsid w:val="00D71226"/>
  </w:style>
  <w:style w:type="character" w:customStyle="1" w:styleId="WW8Num31z8">
    <w:name w:val="WW8Num31z8"/>
    <w:rsid w:val="00D71226"/>
  </w:style>
  <w:style w:type="character" w:customStyle="1" w:styleId="WW8Num32z1">
    <w:name w:val="WW8Num32z1"/>
    <w:rsid w:val="00D71226"/>
  </w:style>
  <w:style w:type="character" w:customStyle="1" w:styleId="WW8Num32z2">
    <w:name w:val="WW8Num32z2"/>
    <w:rsid w:val="00D71226"/>
  </w:style>
  <w:style w:type="character" w:customStyle="1" w:styleId="WW8Num32z3">
    <w:name w:val="WW8Num32z3"/>
    <w:rsid w:val="00D71226"/>
  </w:style>
  <w:style w:type="character" w:customStyle="1" w:styleId="WW8Num32z4">
    <w:name w:val="WW8Num32z4"/>
    <w:rsid w:val="00D71226"/>
  </w:style>
  <w:style w:type="character" w:customStyle="1" w:styleId="WW8Num32z5">
    <w:name w:val="WW8Num32z5"/>
    <w:rsid w:val="00D71226"/>
  </w:style>
  <w:style w:type="character" w:customStyle="1" w:styleId="WW8Num32z6">
    <w:name w:val="WW8Num32z6"/>
    <w:rsid w:val="00D71226"/>
  </w:style>
  <w:style w:type="character" w:customStyle="1" w:styleId="WW8Num32z7">
    <w:name w:val="WW8Num32z7"/>
    <w:rsid w:val="00D71226"/>
  </w:style>
  <w:style w:type="character" w:customStyle="1" w:styleId="WW8Num32z8">
    <w:name w:val="WW8Num32z8"/>
    <w:rsid w:val="00D71226"/>
  </w:style>
  <w:style w:type="character" w:customStyle="1" w:styleId="WW8Num33z1">
    <w:name w:val="WW8Num33z1"/>
    <w:rsid w:val="00D71226"/>
  </w:style>
  <w:style w:type="character" w:customStyle="1" w:styleId="WW8Num33z2">
    <w:name w:val="WW8Num33z2"/>
    <w:rsid w:val="00D71226"/>
  </w:style>
  <w:style w:type="character" w:customStyle="1" w:styleId="WW8Num33z3">
    <w:name w:val="WW8Num33z3"/>
    <w:rsid w:val="00D71226"/>
  </w:style>
  <w:style w:type="character" w:customStyle="1" w:styleId="WW8Num33z4">
    <w:name w:val="WW8Num33z4"/>
    <w:rsid w:val="00D71226"/>
  </w:style>
  <w:style w:type="character" w:customStyle="1" w:styleId="WW8Num33z5">
    <w:name w:val="WW8Num33z5"/>
    <w:rsid w:val="00D71226"/>
  </w:style>
  <w:style w:type="character" w:customStyle="1" w:styleId="WW8Num33z6">
    <w:name w:val="WW8Num33z6"/>
    <w:rsid w:val="00D71226"/>
  </w:style>
  <w:style w:type="character" w:customStyle="1" w:styleId="WW8Num33z7">
    <w:name w:val="WW8Num33z7"/>
    <w:rsid w:val="00D71226"/>
  </w:style>
  <w:style w:type="character" w:customStyle="1" w:styleId="WW8Num33z8">
    <w:name w:val="WW8Num33z8"/>
    <w:rsid w:val="00D71226"/>
  </w:style>
  <w:style w:type="character" w:customStyle="1" w:styleId="WW8Num34z2">
    <w:name w:val="WW8Num34z2"/>
    <w:rsid w:val="00D71226"/>
  </w:style>
  <w:style w:type="character" w:customStyle="1" w:styleId="WW8Num34z3">
    <w:name w:val="WW8Num34z3"/>
    <w:rsid w:val="00D71226"/>
  </w:style>
  <w:style w:type="character" w:customStyle="1" w:styleId="WW8Num34z4">
    <w:name w:val="WW8Num34z4"/>
    <w:rsid w:val="00D71226"/>
  </w:style>
  <w:style w:type="character" w:customStyle="1" w:styleId="WW8Num34z5">
    <w:name w:val="WW8Num34z5"/>
    <w:rsid w:val="00D71226"/>
  </w:style>
  <w:style w:type="character" w:customStyle="1" w:styleId="WW8Num34z6">
    <w:name w:val="WW8Num34z6"/>
    <w:rsid w:val="00D71226"/>
  </w:style>
  <w:style w:type="character" w:customStyle="1" w:styleId="WW8Num34z7">
    <w:name w:val="WW8Num34z7"/>
    <w:rsid w:val="00D71226"/>
  </w:style>
  <w:style w:type="character" w:customStyle="1" w:styleId="WW8Num34z8">
    <w:name w:val="WW8Num34z8"/>
    <w:rsid w:val="00D71226"/>
  </w:style>
  <w:style w:type="character" w:customStyle="1" w:styleId="WW8Num35z1">
    <w:name w:val="WW8Num35z1"/>
    <w:rsid w:val="00D71226"/>
    <w:rPr>
      <w:rFonts w:ascii="OpenSymbol" w:hAnsi="OpenSymbol" w:cs="Times New Roman"/>
      <w:b w:val="0"/>
    </w:rPr>
  </w:style>
  <w:style w:type="character" w:customStyle="1" w:styleId="WW8Num36z1">
    <w:name w:val="WW8Num36z1"/>
    <w:rsid w:val="00D71226"/>
    <w:rPr>
      <w:rFonts w:ascii="OpenSymbol" w:hAnsi="OpenSymbol" w:cs="OpenSymbol"/>
    </w:rPr>
  </w:style>
  <w:style w:type="character" w:customStyle="1" w:styleId="WW8Num36z3">
    <w:name w:val="WW8Num36z3"/>
    <w:rsid w:val="00D71226"/>
    <w:rPr>
      <w:rFonts w:ascii="Symbol" w:hAnsi="Symbol" w:cs="Times New Roman"/>
      <w:b w:val="0"/>
      <w:color w:val="000000"/>
      <w:sz w:val="20"/>
      <w:lang w:val="pl-PL"/>
    </w:rPr>
  </w:style>
  <w:style w:type="character" w:customStyle="1" w:styleId="WW8Num37z1">
    <w:name w:val="WW8Num37z1"/>
    <w:rsid w:val="00D71226"/>
    <w:rPr>
      <w:rFonts w:ascii="OpenSymbol" w:hAnsi="OpenSymbol" w:cs="Times New Roman"/>
    </w:rPr>
  </w:style>
  <w:style w:type="character" w:customStyle="1" w:styleId="WW8Num38z1">
    <w:name w:val="WW8Num38z1"/>
    <w:rsid w:val="00D71226"/>
    <w:rPr>
      <w:rFonts w:ascii="OpenSymbol" w:hAnsi="OpenSymbol" w:cs="OpenSymbol"/>
    </w:rPr>
  </w:style>
  <w:style w:type="character" w:customStyle="1" w:styleId="WW8Num39z1">
    <w:name w:val="WW8Num39z1"/>
    <w:rsid w:val="00D71226"/>
    <w:rPr>
      <w:rFonts w:ascii="OpenSymbol" w:hAnsi="OpenSymbol" w:cs="OpenSymbol"/>
    </w:rPr>
  </w:style>
  <w:style w:type="character" w:customStyle="1" w:styleId="WW8Num40z1">
    <w:name w:val="WW8Num40z1"/>
    <w:rsid w:val="00D71226"/>
    <w:rPr>
      <w:rFonts w:ascii="OpenSymbol" w:hAnsi="OpenSymbol" w:cs="OpenSymbol"/>
    </w:rPr>
  </w:style>
  <w:style w:type="character" w:customStyle="1" w:styleId="WW8Num41z1">
    <w:name w:val="WW8Num41z1"/>
    <w:rsid w:val="00D71226"/>
    <w:rPr>
      <w:rFonts w:ascii="Verdana" w:eastAsia="Verdana" w:hAnsi="Verdana" w:cs="OpenSymbol"/>
      <w:b w:val="0"/>
      <w:bCs w:val="0"/>
      <w:sz w:val="20"/>
      <w:szCs w:val="20"/>
    </w:rPr>
  </w:style>
  <w:style w:type="character" w:customStyle="1" w:styleId="WW8Num41z2">
    <w:name w:val="WW8Num41z2"/>
    <w:rsid w:val="00D71226"/>
  </w:style>
  <w:style w:type="character" w:customStyle="1" w:styleId="WW8Num41z3">
    <w:name w:val="WW8Num41z3"/>
    <w:rsid w:val="00D71226"/>
  </w:style>
  <w:style w:type="character" w:customStyle="1" w:styleId="WW8Num41z4">
    <w:name w:val="WW8Num41z4"/>
    <w:rsid w:val="00D71226"/>
  </w:style>
  <w:style w:type="character" w:customStyle="1" w:styleId="WW8Num41z5">
    <w:name w:val="WW8Num41z5"/>
    <w:rsid w:val="00D71226"/>
  </w:style>
  <w:style w:type="character" w:customStyle="1" w:styleId="WW8Num41z6">
    <w:name w:val="WW8Num41z6"/>
    <w:rsid w:val="00D71226"/>
  </w:style>
  <w:style w:type="character" w:customStyle="1" w:styleId="WW8Num41z7">
    <w:name w:val="WW8Num41z7"/>
    <w:rsid w:val="00D71226"/>
  </w:style>
  <w:style w:type="character" w:customStyle="1" w:styleId="WW8Num41z8">
    <w:name w:val="WW8Num41z8"/>
    <w:rsid w:val="00D71226"/>
  </w:style>
  <w:style w:type="character" w:customStyle="1" w:styleId="WW8Num44z2">
    <w:name w:val="WW8Num44z2"/>
    <w:rsid w:val="00D71226"/>
  </w:style>
  <w:style w:type="character" w:customStyle="1" w:styleId="WW8Num44z3">
    <w:name w:val="WW8Num44z3"/>
    <w:rsid w:val="00D71226"/>
  </w:style>
  <w:style w:type="character" w:customStyle="1" w:styleId="WW8Num44z4">
    <w:name w:val="WW8Num44z4"/>
    <w:rsid w:val="00D71226"/>
  </w:style>
  <w:style w:type="character" w:customStyle="1" w:styleId="WW8Num44z5">
    <w:name w:val="WW8Num44z5"/>
    <w:rsid w:val="00D71226"/>
  </w:style>
  <w:style w:type="character" w:customStyle="1" w:styleId="WW8Num44z6">
    <w:name w:val="WW8Num44z6"/>
    <w:rsid w:val="00D71226"/>
  </w:style>
  <w:style w:type="character" w:customStyle="1" w:styleId="WW8Num44z7">
    <w:name w:val="WW8Num44z7"/>
    <w:rsid w:val="00D71226"/>
  </w:style>
  <w:style w:type="character" w:customStyle="1" w:styleId="WW8Num44z8">
    <w:name w:val="WW8Num44z8"/>
    <w:rsid w:val="00D71226"/>
  </w:style>
  <w:style w:type="character" w:customStyle="1" w:styleId="WW8Num45z2">
    <w:name w:val="WW8Num45z2"/>
    <w:rsid w:val="00D71226"/>
  </w:style>
  <w:style w:type="character" w:customStyle="1" w:styleId="WW8Num45z3">
    <w:name w:val="WW8Num45z3"/>
    <w:rsid w:val="00D71226"/>
  </w:style>
  <w:style w:type="character" w:customStyle="1" w:styleId="WW8Num45z4">
    <w:name w:val="WW8Num45z4"/>
    <w:rsid w:val="00D71226"/>
  </w:style>
  <w:style w:type="character" w:customStyle="1" w:styleId="WW8Num45z5">
    <w:name w:val="WW8Num45z5"/>
    <w:rsid w:val="00D71226"/>
  </w:style>
  <w:style w:type="character" w:customStyle="1" w:styleId="WW8Num45z6">
    <w:name w:val="WW8Num45z6"/>
    <w:rsid w:val="00D71226"/>
  </w:style>
  <w:style w:type="character" w:customStyle="1" w:styleId="WW8Num45z7">
    <w:name w:val="WW8Num45z7"/>
    <w:rsid w:val="00D71226"/>
  </w:style>
  <w:style w:type="character" w:customStyle="1" w:styleId="WW8Num45z8">
    <w:name w:val="WW8Num45z8"/>
    <w:rsid w:val="00D71226"/>
  </w:style>
  <w:style w:type="character" w:customStyle="1" w:styleId="WW8Num46z2">
    <w:name w:val="WW8Num46z2"/>
    <w:rsid w:val="00D71226"/>
  </w:style>
  <w:style w:type="character" w:customStyle="1" w:styleId="WW8Num46z3">
    <w:name w:val="WW8Num46z3"/>
    <w:rsid w:val="00D71226"/>
  </w:style>
  <w:style w:type="character" w:customStyle="1" w:styleId="WW8Num46z4">
    <w:name w:val="WW8Num46z4"/>
    <w:rsid w:val="00D71226"/>
  </w:style>
  <w:style w:type="character" w:customStyle="1" w:styleId="WW8Num46z5">
    <w:name w:val="WW8Num46z5"/>
    <w:rsid w:val="00D71226"/>
  </w:style>
  <w:style w:type="character" w:customStyle="1" w:styleId="WW8Num46z6">
    <w:name w:val="WW8Num46z6"/>
    <w:rsid w:val="00D71226"/>
  </w:style>
  <w:style w:type="character" w:customStyle="1" w:styleId="WW8Num46z7">
    <w:name w:val="WW8Num46z7"/>
    <w:rsid w:val="00D71226"/>
  </w:style>
  <w:style w:type="character" w:customStyle="1" w:styleId="WW8Num46z8">
    <w:name w:val="WW8Num46z8"/>
    <w:rsid w:val="00D71226"/>
  </w:style>
  <w:style w:type="character" w:customStyle="1" w:styleId="WW8Num47z0">
    <w:name w:val="WW8Num47z0"/>
    <w:rsid w:val="00D71226"/>
    <w:rPr>
      <w:rFonts w:ascii="Verdana" w:hAnsi="Verdana" w:cs="Verdana" w:hint="default"/>
      <w:i w:val="0"/>
      <w:sz w:val="20"/>
      <w:szCs w:val="20"/>
    </w:rPr>
  </w:style>
  <w:style w:type="character" w:customStyle="1" w:styleId="WW8Num48z0">
    <w:name w:val="WW8Num48z0"/>
    <w:rsid w:val="00D71226"/>
    <w:rPr>
      <w:rFonts w:ascii="Verdana" w:hAnsi="Verdana" w:cs="Verdana" w:hint="default"/>
      <w:sz w:val="20"/>
    </w:rPr>
  </w:style>
  <w:style w:type="character" w:customStyle="1" w:styleId="WW8Num48z1">
    <w:name w:val="WW8Num48z1"/>
    <w:rsid w:val="00D71226"/>
  </w:style>
  <w:style w:type="character" w:customStyle="1" w:styleId="WW8Num48z2">
    <w:name w:val="WW8Num48z2"/>
    <w:rsid w:val="00D71226"/>
  </w:style>
  <w:style w:type="character" w:customStyle="1" w:styleId="WW8Num48z3">
    <w:name w:val="WW8Num48z3"/>
    <w:rsid w:val="00D71226"/>
  </w:style>
  <w:style w:type="character" w:customStyle="1" w:styleId="WW8Num48z4">
    <w:name w:val="WW8Num48z4"/>
    <w:rsid w:val="00D71226"/>
  </w:style>
  <w:style w:type="character" w:customStyle="1" w:styleId="WW8Num48z5">
    <w:name w:val="WW8Num48z5"/>
    <w:rsid w:val="00D71226"/>
  </w:style>
  <w:style w:type="character" w:customStyle="1" w:styleId="WW8Num48z6">
    <w:name w:val="WW8Num48z6"/>
    <w:rsid w:val="00D71226"/>
  </w:style>
  <w:style w:type="character" w:customStyle="1" w:styleId="WW8Num48z7">
    <w:name w:val="WW8Num48z7"/>
    <w:rsid w:val="00D71226"/>
  </w:style>
  <w:style w:type="character" w:customStyle="1" w:styleId="WW8Num48z8">
    <w:name w:val="WW8Num48z8"/>
    <w:rsid w:val="00D71226"/>
  </w:style>
  <w:style w:type="character" w:customStyle="1" w:styleId="WW8Num49z0">
    <w:name w:val="WW8Num49z0"/>
    <w:rsid w:val="00D71226"/>
    <w:rPr>
      <w:rFonts w:eastAsia="Verdana" w:cs="Verdana" w:hint="default"/>
      <w:b w:val="0"/>
    </w:rPr>
  </w:style>
  <w:style w:type="character" w:customStyle="1" w:styleId="WW8Num49z1">
    <w:name w:val="WW8Num49z1"/>
    <w:rsid w:val="00D71226"/>
  </w:style>
  <w:style w:type="character" w:customStyle="1" w:styleId="WW8Num49z2">
    <w:name w:val="WW8Num49z2"/>
    <w:rsid w:val="00D71226"/>
  </w:style>
  <w:style w:type="character" w:customStyle="1" w:styleId="WW8Num49z3">
    <w:name w:val="WW8Num49z3"/>
    <w:rsid w:val="00D71226"/>
  </w:style>
  <w:style w:type="character" w:customStyle="1" w:styleId="WW8Num49z4">
    <w:name w:val="WW8Num49z4"/>
    <w:rsid w:val="00D71226"/>
  </w:style>
  <w:style w:type="character" w:customStyle="1" w:styleId="WW8Num49z5">
    <w:name w:val="WW8Num49z5"/>
    <w:rsid w:val="00D71226"/>
  </w:style>
  <w:style w:type="character" w:customStyle="1" w:styleId="WW8Num49z6">
    <w:name w:val="WW8Num49z6"/>
    <w:rsid w:val="00D71226"/>
  </w:style>
  <w:style w:type="character" w:customStyle="1" w:styleId="WW8Num49z7">
    <w:name w:val="WW8Num49z7"/>
    <w:rsid w:val="00D71226"/>
  </w:style>
  <w:style w:type="character" w:customStyle="1" w:styleId="WW8Num49z8">
    <w:name w:val="WW8Num49z8"/>
    <w:rsid w:val="00D71226"/>
  </w:style>
  <w:style w:type="character" w:customStyle="1" w:styleId="WW8Num50z0">
    <w:name w:val="WW8Num50z0"/>
    <w:rsid w:val="00D71226"/>
    <w:rPr>
      <w:rFonts w:hint="default"/>
    </w:rPr>
  </w:style>
  <w:style w:type="character" w:customStyle="1" w:styleId="WW8Num50z1">
    <w:name w:val="WW8Num50z1"/>
    <w:rsid w:val="00D71226"/>
  </w:style>
  <w:style w:type="character" w:customStyle="1" w:styleId="WW8Num50z2">
    <w:name w:val="WW8Num50z2"/>
    <w:rsid w:val="00D71226"/>
  </w:style>
  <w:style w:type="character" w:customStyle="1" w:styleId="WW8Num50z3">
    <w:name w:val="WW8Num50z3"/>
    <w:rsid w:val="00D71226"/>
  </w:style>
  <w:style w:type="character" w:customStyle="1" w:styleId="WW8Num50z4">
    <w:name w:val="WW8Num50z4"/>
    <w:rsid w:val="00D71226"/>
  </w:style>
  <w:style w:type="character" w:customStyle="1" w:styleId="WW8Num50z5">
    <w:name w:val="WW8Num50z5"/>
    <w:rsid w:val="00D71226"/>
  </w:style>
  <w:style w:type="character" w:customStyle="1" w:styleId="WW8Num50z6">
    <w:name w:val="WW8Num50z6"/>
    <w:rsid w:val="00D71226"/>
  </w:style>
  <w:style w:type="character" w:customStyle="1" w:styleId="WW8Num50z7">
    <w:name w:val="WW8Num50z7"/>
    <w:rsid w:val="00D71226"/>
  </w:style>
  <w:style w:type="character" w:customStyle="1" w:styleId="WW8Num50z8">
    <w:name w:val="WW8Num50z8"/>
    <w:rsid w:val="00D71226"/>
  </w:style>
  <w:style w:type="character" w:customStyle="1" w:styleId="WW8Num51z0">
    <w:name w:val="WW8Num51z0"/>
    <w:rsid w:val="00D71226"/>
    <w:rPr>
      <w:rFonts w:ascii="Verdana" w:hAnsi="Verdana" w:cs="Verdana" w:hint="default"/>
      <w:i w:val="0"/>
      <w:sz w:val="20"/>
      <w:szCs w:val="20"/>
    </w:rPr>
  </w:style>
  <w:style w:type="character" w:customStyle="1" w:styleId="WW8Num51z1">
    <w:name w:val="WW8Num51z1"/>
    <w:rsid w:val="00D71226"/>
  </w:style>
  <w:style w:type="character" w:customStyle="1" w:styleId="WW8Num51z2">
    <w:name w:val="WW8Num51z2"/>
    <w:rsid w:val="00D71226"/>
  </w:style>
  <w:style w:type="character" w:customStyle="1" w:styleId="WW8Num51z3">
    <w:name w:val="WW8Num51z3"/>
    <w:rsid w:val="00D71226"/>
  </w:style>
  <w:style w:type="character" w:customStyle="1" w:styleId="WW8Num51z4">
    <w:name w:val="WW8Num51z4"/>
    <w:rsid w:val="00D71226"/>
  </w:style>
  <w:style w:type="character" w:customStyle="1" w:styleId="WW8Num51z5">
    <w:name w:val="WW8Num51z5"/>
    <w:rsid w:val="00D71226"/>
  </w:style>
  <w:style w:type="character" w:customStyle="1" w:styleId="WW8Num51z6">
    <w:name w:val="WW8Num51z6"/>
    <w:rsid w:val="00D71226"/>
  </w:style>
  <w:style w:type="character" w:customStyle="1" w:styleId="WW8Num51z7">
    <w:name w:val="WW8Num51z7"/>
    <w:rsid w:val="00D71226"/>
  </w:style>
  <w:style w:type="character" w:customStyle="1" w:styleId="WW8Num51z8">
    <w:name w:val="WW8Num51z8"/>
    <w:rsid w:val="00D71226"/>
  </w:style>
  <w:style w:type="character" w:customStyle="1" w:styleId="WW8Num52z0">
    <w:name w:val="WW8Num52z0"/>
    <w:rsid w:val="00D71226"/>
    <w:rPr>
      <w:rFonts w:ascii="Verdana" w:eastAsia="Verdana" w:hAnsi="Verdana" w:cs="Verdana" w:hint="default"/>
      <w:sz w:val="20"/>
    </w:rPr>
  </w:style>
  <w:style w:type="character" w:customStyle="1" w:styleId="WW8Num52z1">
    <w:name w:val="WW8Num52z1"/>
    <w:rsid w:val="00D71226"/>
  </w:style>
  <w:style w:type="character" w:customStyle="1" w:styleId="WW8Num52z2">
    <w:name w:val="WW8Num52z2"/>
    <w:rsid w:val="00D71226"/>
  </w:style>
  <w:style w:type="character" w:customStyle="1" w:styleId="WW8Num52z3">
    <w:name w:val="WW8Num52z3"/>
    <w:rsid w:val="00D71226"/>
  </w:style>
  <w:style w:type="character" w:customStyle="1" w:styleId="WW8Num52z4">
    <w:name w:val="WW8Num52z4"/>
    <w:rsid w:val="00D71226"/>
  </w:style>
  <w:style w:type="character" w:customStyle="1" w:styleId="WW8Num52z5">
    <w:name w:val="WW8Num52z5"/>
    <w:rsid w:val="00D71226"/>
  </w:style>
  <w:style w:type="character" w:customStyle="1" w:styleId="WW8Num52z6">
    <w:name w:val="WW8Num52z6"/>
    <w:rsid w:val="00D71226"/>
  </w:style>
  <w:style w:type="character" w:customStyle="1" w:styleId="WW8Num52z7">
    <w:name w:val="WW8Num52z7"/>
    <w:rsid w:val="00D71226"/>
  </w:style>
  <w:style w:type="character" w:customStyle="1" w:styleId="WW8Num52z8">
    <w:name w:val="WW8Num52z8"/>
    <w:rsid w:val="00D71226"/>
  </w:style>
  <w:style w:type="character" w:customStyle="1" w:styleId="WW8Num53z0">
    <w:name w:val="WW8Num53z0"/>
    <w:rsid w:val="00D71226"/>
    <w:rPr>
      <w:rFonts w:ascii="Verdana" w:eastAsia="Verdana" w:hAnsi="Verdana" w:cs="Verdana" w:hint="default"/>
      <w:bCs/>
      <w:sz w:val="20"/>
    </w:rPr>
  </w:style>
  <w:style w:type="character" w:customStyle="1" w:styleId="WW8Num54z0">
    <w:name w:val="WW8Num54z0"/>
    <w:rsid w:val="00D71226"/>
    <w:rPr>
      <w:rFonts w:ascii="Verdana" w:hAnsi="Verdana" w:cs="Verdana" w:hint="default"/>
      <w:sz w:val="20"/>
    </w:rPr>
  </w:style>
  <w:style w:type="character" w:customStyle="1" w:styleId="WW8Num54z1">
    <w:name w:val="WW8Num54z1"/>
    <w:rsid w:val="00D71226"/>
  </w:style>
  <w:style w:type="character" w:customStyle="1" w:styleId="WW8Num54z2">
    <w:name w:val="WW8Num54z2"/>
    <w:rsid w:val="00D71226"/>
  </w:style>
  <w:style w:type="character" w:customStyle="1" w:styleId="WW8Num54z3">
    <w:name w:val="WW8Num54z3"/>
    <w:rsid w:val="00D71226"/>
  </w:style>
  <w:style w:type="character" w:customStyle="1" w:styleId="WW8Num54z4">
    <w:name w:val="WW8Num54z4"/>
    <w:rsid w:val="00D71226"/>
  </w:style>
  <w:style w:type="character" w:customStyle="1" w:styleId="WW8Num54z5">
    <w:name w:val="WW8Num54z5"/>
    <w:rsid w:val="00D71226"/>
  </w:style>
  <w:style w:type="character" w:customStyle="1" w:styleId="WW8Num54z6">
    <w:name w:val="WW8Num54z6"/>
    <w:rsid w:val="00D71226"/>
  </w:style>
  <w:style w:type="character" w:customStyle="1" w:styleId="WW8Num54z7">
    <w:name w:val="WW8Num54z7"/>
    <w:rsid w:val="00D71226"/>
  </w:style>
  <w:style w:type="character" w:customStyle="1" w:styleId="WW8Num54z8">
    <w:name w:val="WW8Num54z8"/>
    <w:rsid w:val="00D71226"/>
  </w:style>
  <w:style w:type="character" w:customStyle="1" w:styleId="WW8Num55z0">
    <w:name w:val="WW8Num55z0"/>
    <w:rsid w:val="00D71226"/>
    <w:rPr>
      <w:rFonts w:ascii="Verdana" w:eastAsia="Verdana" w:hAnsi="Verdana" w:cs="Verdana" w:hint="default"/>
      <w:bCs/>
      <w:sz w:val="20"/>
    </w:rPr>
  </w:style>
  <w:style w:type="character" w:customStyle="1" w:styleId="WW8Num56z0">
    <w:name w:val="WW8Num56z0"/>
    <w:rsid w:val="00D71226"/>
    <w:rPr>
      <w:rFonts w:ascii="Verdana" w:hAnsi="Verdana" w:cs="Verdana" w:hint="default"/>
      <w:bCs/>
      <w:sz w:val="20"/>
    </w:rPr>
  </w:style>
  <w:style w:type="character" w:customStyle="1" w:styleId="WW8Num56z1">
    <w:name w:val="WW8Num56z1"/>
    <w:rsid w:val="00D71226"/>
  </w:style>
  <w:style w:type="character" w:customStyle="1" w:styleId="WW8Num56z2">
    <w:name w:val="WW8Num56z2"/>
    <w:rsid w:val="00D71226"/>
  </w:style>
  <w:style w:type="character" w:customStyle="1" w:styleId="WW8Num56z3">
    <w:name w:val="WW8Num56z3"/>
    <w:rsid w:val="00D71226"/>
  </w:style>
  <w:style w:type="character" w:customStyle="1" w:styleId="WW8Num56z4">
    <w:name w:val="WW8Num56z4"/>
    <w:rsid w:val="00D71226"/>
  </w:style>
  <w:style w:type="character" w:customStyle="1" w:styleId="WW8Num56z5">
    <w:name w:val="WW8Num56z5"/>
    <w:rsid w:val="00D71226"/>
  </w:style>
  <w:style w:type="character" w:customStyle="1" w:styleId="WW8Num56z6">
    <w:name w:val="WW8Num56z6"/>
    <w:rsid w:val="00D71226"/>
  </w:style>
  <w:style w:type="character" w:customStyle="1" w:styleId="WW8Num56z7">
    <w:name w:val="WW8Num56z7"/>
    <w:rsid w:val="00D71226"/>
  </w:style>
  <w:style w:type="character" w:customStyle="1" w:styleId="WW8Num56z8">
    <w:name w:val="WW8Num56z8"/>
    <w:rsid w:val="00D71226"/>
  </w:style>
  <w:style w:type="character" w:customStyle="1" w:styleId="WW8Num57z0">
    <w:name w:val="WW8Num57z0"/>
    <w:rsid w:val="00D71226"/>
    <w:rPr>
      <w:rFonts w:ascii="Verdana" w:hAnsi="Verdana" w:cs="Verdana" w:hint="default"/>
      <w:sz w:val="20"/>
      <w:szCs w:val="20"/>
    </w:rPr>
  </w:style>
  <w:style w:type="character" w:customStyle="1" w:styleId="WW8Num57z1">
    <w:name w:val="WW8Num57z1"/>
    <w:rsid w:val="00D71226"/>
  </w:style>
  <w:style w:type="character" w:customStyle="1" w:styleId="WW8Num57z2">
    <w:name w:val="WW8Num57z2"/>
    <w:rsid w:val="00D71226"/>
  </w:style>
  <w:style w:type="character" w:customStyle="1" w:styleId="WW8Num57z3">
    <w:name w:val="WW8Num57z3"/>
    <w:rsid w:val="00D71226"/>
  </w:style>
  <w:style w:type="character" w:customStyle="1" w:styleId="WW8Num57z4">
    <w:name w:val="WW8Num57z4"/>
    <w:rsid w:val="00D71226"/>
  </w:style>
  <w:style w:type="character" w:customStyle="1" w:styleId="WW8Num57z5">
    <w:name w:val="WW8Num57z5"/>
    <w:rsid w:val="00D71226"/>
  </w:style>
  <w:style w:type="character" w:customStyle="1" w:styleId="WW8Num57z6">
    <w:name w:val="WW8Num57z6"/>
    <w:rsid w:val="00D71226"/>
  </w:style>
  <w:style w:type="character" w:customStyle="1" w:styleId="WW8Num57z7">
    <w:name w:val="WW8Num57z7"/>
    <w:rsid w:val="00D71226"/>
  </w:style>
  <w:style w:type="character" w:customStyle="1" w:styleId="WW8Num57z8">
    <w:name w:val="WW8Num57z8"/>
    <w:rsid w:val="00D71226"/>
  </w:style>
  <w:style w:type="character" w:customStyle="1" w:styleId="WW8Num58z0">
    <w:name w:val="WW8Num58z0"/>
    <w:rsid w:val="00D71226"/>
    <w:rPr>
      <w:rFonts w:ascii="Verdana" w:hAnsi="Verdana" w:cs="Verdana" w:hint="default"/>
      <w:i w:val="0"/>
      <w:sz w:val="20"/>
      <w:szCs w:val="20"/>
    </w:rPr>
  </w:style>
  <w:style w:type="character" w:customStyle="1" w:styleId="WW8Num58z1">
    <w:name w:val="WW8Num58z1"/>
    <w:rsid w:val="00D71226"/>
  </w:style>
  <w:style w:type="character" w:customStyle="1" w:styleId="WW8Num58z2">
    <w:name w:val="WW8Num58z2"/>
    <w:rsid w:val="00D71226"/>
  </w:style>
  <w:style w:type="character" w:customStyle="1" w:styleId="WW8Num58z3">
    <w:name w:val="WW8Num58z3"/>
    <w:rsid w:val="00D71226"/>
  </w:style>
  <w:style w:type="character" w:customStyle="1" w:styleId="WW8Num58z4">
    <w:name w:val="WW8Num58z4"/>
    <w:rsid w:val="00D71226"/>
  </w:style>
  <w:style w:type="character" w:customStyle="1" w:styleId="WW8Num58z5">
    <w:name w:val="WW8Num58z5"/>
    <w:rsid w:val="00D71226"/>
  </w:style>
  <w:style w:type="character" w:customStyle="1" w:styleId="WW8Num58z6">
    <w:name w:val="WW8Num58z6"/>
    <w:rsid w:val="00D71226"/>
  </w:style>
  <w:style w:type="character" w:customStyle="1" w:styleId="WW8Num58z7">
    <w:name w:val="WW8Num58z7"/>
    <w:rsid w:val="00D71226"/>
  </w:style>
  <w:style w:type="character" w:customStyle="1" w:styleId="WW8Num58z8">
    <w:name w:val="WW8Num58z8"/>
    <w:rsid w:val="00D71226"/>
  </w:style>
  <w:style w:type="character" w:customStyle="1" w:styleId="WW8Num59z0">
    <w:name w:val="WW8Num59z0"/>
    <w:rsid w:val="00D71226"/>
    <w:rPr>
      <w:rFonts w:ascii="Verdana" w:hAnsi="Verdana" w:cs="Verdana" w:hint="default"/>
      <w:i w:val="0"/>
      <w:sz w:val="20"/>
      <w:szCs w:val="20"/>
    </w:rPr>
  </w:style>
  <w:style w:type="character" w:customStyle="1" w:styleId="WW8Num59z1">
    <w:name w:val="WW8Num59z1"/>
    <w:rsid w:val="00D71226"/>
  </w:style>
  <w:style w:type="character" w:customStyle="1" w:styleId="WW8Num59z2">
    <w:name w:val="WW8Num59z2"/>
    <w:rsid w:val="00D71226"/>
  </w:style>
  <w:style w:type="character" w:customStyle="1" w:styleId="WW8Num59z3">
    <w:name w:val="WW8Num59z3"/>
    <w:rsid w:val="00D71226"/>
  </w:style>
  <w:style w:type="character" w:customStyle="1" w:styleId="WW8Num59z4">
    <w:name w:val="WW8Num59z4"/>
    <w:rsid w:val="00D71226"/>
  </w:style>
  <w:style w:type="character" w:customStyle="1" w:styleId="WW8Num59z5">
    <w:name w:val="WW8Num59z5"/>
    <w:rsid w:val="00D71226"/>
  </w:style>
  <w:style w:type="character" w:customStyle="1" w:styleId="WW8Num59z6">
    <w:name w:val="WW8Num59z6"/>
    <w:rsid w:val="00D71226"/>
  </w:style>
  <w:style w:type="character" w:customStyle="1" w:styleId="WW8Num59z7">
    <w:name w:val="WW8Num59z7"/>
    <w:rsid w:val="00D71226"/>
  </w:style>
  <w:style w:type="character" w:customStyle="1" w:styleId="WW8Num59z8">
    <w:name w:val="WW8Num59z8"/>
    <w:rsid w:val="00D71226"/>
  </w:style>
  <w:style w:type="character" w:customStyle="1" w:styleId="WW8Num60z0">
    <w:name w:val="WW8Num60z0"/>
    <w:rsid w:val="00D71226"/>
    <w:rPr>
      <w:rFonts w:ascii="Verdana" w:hAnsi="Verdana" w:cs="Verdana" w:hint="default"/>
      <w:sz w:val="20"/>
      <w:szCs w:val="20"/>
    </w:rPr>
  </w:style>
  <w:style w:type="character" w:customStyle="1" w:styleId="WW8Num60z1">
    <w:name w:val="WW8Num60z1"/>
    <w:rsid w:val="00D71226"/>
  </w:style>
  <w:style w:type="character" w:customStyle="1" w:styleId="WW8Num60z2">
    <w:name w:val="WW8Num60z2"/>
    <w:rsid w:val="00D71226"/>
  </w:style>
  <w:style w:type="character" w:customStyle="1" w:styleId="WW8Num60z3">
    <w:name w:val="WW8Num60z3"/>
    <w:rsid w:val="00D71226"/>
  </w:style>
  <w:style w:type="character" w:customStyle="1" w:styleId="WW8Num60z4">
    <w:name w:val="WW8Num60z4"/>
    <w:rsid w:val="00D71226"/>
  </w:style>
  <w:style w:type="character" w:customStyle="1" w:styleId="WW8Num60z5">
    <w:name w:val="WW8Num60z5"/>
    <w:rsid w:val="00D71226"/>
  </w:style>
  <w:style w:type="character" w:customStyle="1" w:styleId="WW8Num60z6">
    <w:name w:val="WW8Num60z6"/>
    <w:rsid w:val="00D71226"/>
  </w:style>
  <w:style w:type="character" w:customStyle="1" w:styleId="WW8Num60z7">
    <w:name w:val="WW8Num60z7"/>
    <w:rsid w:val="00D71226"/>
  </w:style>
  <w:style w:type="character" w:customStyle="1" w:styleId="WW8Num60z8">
    <w:name w:val="WW8Num60z8"/>
    <w:rsid w:val="00D71226"/>
  </w:style>
  <w:style w:type="character" w:customStyle="1" w:styleId="WW8Num61z0">
    <w:name w:val="WW8Num61z0"/>
    <w:rsid w:val="00D71226"/>
    <w:rPr>
      <w:rFonts w:ascii="Symbol" w:hAnsi="Symbol" w:cs="Symbol" w:hint="default"/>
    </w:rPr>
  </w:style>
  <w:style w:type="character" w:customStyle="1" w:styleId="WW8Num61z1">
    <w:name w:val="WW8Num61z1"/>
    <w:rsid w:val="00D71226"/>
    <w:rPr>
      <w:rFonts w:ascii="Courier New" w:hAnsi="Courier New" w:cs="Courier New" w:hint="default"/>
    </w:rPr>
  </w:style>
  <w:style w:type="character" w:customStyle="1" w:styleId="WW8Num61z2">
    <w:name w:val="WW8Num61z2"/>
    <w:rsid w:val="00D71226"/>
    <w:rPr>
      <w:rFonts w:ascii="Wingdings" w:hAnsi="Wingdings" w:cs="Wingdings" w:hint="default"/>
    </w:rPr>
  </w:style>
  <w:style w:type="character" w:customStyle="1" w:styleId="WW8Num62z0">
    <w:name w:val="WW8Num62z0"/>
    <w:rsid w:val="00D71226"/>
    <w:rPr>
      <w:rFonts w:hint="default"/>
    </w:rPr>
  </w:style>
  <w:style w:type="character" w:customStyle="1" w:styleId="WW8Num62z1">
    <w:name w:val="WW8Num62z1"/>
    <w:rsid w:val="00D71226"/>
  </w:style>
  <w:style w:type="character" w:customStyle="1" w:styleId="WW8Num62z2">
    <w:name w:val="WW8Num62z2"/>
    <w:rsid w:val="00D71226"/>
  </w:style>
  <w:style w:type="character" w:customStyle="1" w:styleId="WW8Num62z3">
    <w:name w:val="WW8Num62z3"/>
    <w:rsid w:val="00D71226"/>
  </w:style>
  <w:style w:type="character" w:customStyle="1" w:styleId="WW8Num62z4">
    <w:name w:val="WW8Num62z4"/>
    <w:rsid w:val="00D71226"/>
  </w:style>
  <w:style w:type="character" w:customStyle="1" w:styleId="WW8Num62z5">
    <w:name w:val="WW8Num62z5"/>
    <w:rsid w:val="00D71226"/>
  </w:style>
  <w:style w:type="character" w:customStyle="1" w:styleId="WW8Num62z6">
    <w:name w:val="WW8Num62z6"/>
    <w:rsid w:val="00D71226"/>
  </w:style>
  <w:style w:type="character" w:customStyle="1" w:styleId="WW8Num62z7">
    <w:name w:val="WW8Num62z7"/>
    <w:rsid w:val="00D71226"/>
  </w:style>
  <w:style w:type="character" w:customStyle="1" w:styleId="WW8Num62z8">
    <w:name w:val="WW8Num62z8"/>
    <w:rsid w:val="00D71226"/>
  </w:style>
  <w:style w:type="character" w:customStyle="1" w:styleId="WW8Num63z0">
    <w:name w:val="WW8Num63z0"/>
    <w:rsid w:val="00D71226"/>
    <w:rPr>
      <w:rFonts w:hint="default"/>
      <w:b/>
      <w:i w:val="0"/>
    </w:rPr>
  </w:style>
  <w:style w:type="character" w:customStyle="1" w:styleId="WW8Num63z1">
    <w:name w:val="WW8Num63z1"/>
    <w:rsid w:val="00D71226"/>
  </w:style>
  <w:style w:type="character" w:customStyle="1" w:styleId="WW8Num63z2">
    <w:name w:val="WW8Num63z2"/>
    <w:rsid w:val="00D71226"/>
  </w:style>
  <w:style w:type="character" w:customStyle="1" w:styleId="WW8Num63z3">
    <w:name w:val="WW8Num63z3"/>
    <w:rsid w:val="00D71226"/>
  </w:style>
  <w:style w:type="character" w:customStyle="1" w:styleId="WW8Num63z4">
    <w:name w:val="WW8Num63z4"/>
    <w:rsid w:val="00D71226"/>
  </w:style>
  <w:style w:type="character" w:customStyle="1" w:styleId="WW8Num63z5">
    <w:name w:val="WW8Num63z5"/>
    <w:rsid w:val="00D71226"/>
  </w:style>
  <w:style w:type="character" w:customStyle="1" w:styleId="WW8Num63z6">
    <w:name w:val="WW8Num63z6"/>
    <w:rsid w:val="00D71226"/>
  </w:style>
  <w:style w:type="character" w:customStyle="1" w:styleId="WW8Num63z7">
    <w:name w:val="WW8Num63z7"/>
    <w:rsid w:val="00D71226"/>
  </w:style>
  <w:style w:type="character" w:customStyle="1" w:styleId="WW8Num63z8">
    <w:name w:val="WW8Num63z8"/>
    <w:rsid w:val="00D71226"/>
  </w:style>
  <w:style w:type="character" w:customStyle="1" w:styleId="WW8Num64z0">
    <w:name w:val="WW8Num64z0"/>
    <w:rsid w:val="00D71226"/>
    <w:rPr>
      <w:rFonts w:hint="default"/>
    </w:rPr>
  </w:style>
  <w:style w:type="character" w:customStyle="1" w:styleId="WW8Num64z1">
    <w:name w:val="WW8Num64z1"/>
    <w:rsid w:val="00D71226"/>
  </w:style>
  <w:style w:type="character" w:customStyle="1" w:styleId="WW8Num64z2">
    <w:name w:val="WW8Num64z2"/>
    <w:rsid w:val="00D71226"/>
  </w:style>
  <w:style w:type="character" w:customStyle="1" w:styleId="WW8Num64z3">
    <w:name w:val="WW8Num64z3"/>
    <w:rsid w:val="00D71226"/>
  </w:style>
  <w:style w:type="character" w:customStyle="1" w:styleId="WW8Num64z4">
    <w:name w:val="WW8Num64z4"/>
    <w:rsid w:val="00D71226"/>
  </w:style>
  <w:style w:type="character" w:customStyle="1" w:styleId="WW8Num64z5">
    <w:name w:val="WW8Num64z5"/>
    <w:rsid w:val="00D71226"/>
  </w:style>
  <w:style w:type="character" w:customStyle="1" w:styleId="WW8Num64z6">
    <w:name w:val="WW8Num64z6"/>
    <w:rsid w:val="00D71226"/>
  </w:style>
  <w:style w:type="character" w:customStyle="1" w:styleId="WW8Num64z7">
    <w:name w:val="WW8Num64z7"/>
    <w:rsid w:val="00D71226"/>
  </w:style>
  <w:style w:type="character" w:customStyle="1" w:styleId="WW8Num64z8">
    <w:name w:val="WW8Num64z8"/>
    <w:rsid w:val="00D71226"/>
  </w:style>
  <w:style w:type="character" w:customStyle="1" w:styleId="WW8Num65z0">
    <w:name w:val="WW8Num65z0"/>
    <w:rsid w:val="00D71226"/>
    <w:rPr>
      <w:rFonts w:ascii="Verdana" w:hAnsi="Verdana" w:cs="Verdana" w:hint="default"/>
      <w:color w:val="auto"/>
      <w:sz w:val="20"/>
      <w:szCs w:val="20"/>
    </w:rPr>
  </w:style>
  <w:style w:type="character" w:customStyle="1" w:styleId="WW8Num66z0">
    <w:name w:val="WW8Num66z0"/>
    <w:rsid w:val="00D71226"/>
    <w:rPr>
      <w:rFonts w:hint="default"/>
    </w:rPr>
  </w:style>
  <w:style w:type="character" w:customStyle="1" w:styleId="WW8Num66z1">
    <w:name w:val="WW8Num66z1"/>
    <w:rsid w:val="00D71226"/>
  </w:style>
  <w:style w:type="character" w:customStyle="1" w:styleId="WW8Num66z2">
    <w:name w:val="WW8Num66z2"/>
    <w:rsid w:val="00D71226"/>
  </w:style>
  <w:style w:type="character" w:customStyle="1" w:styleId="WW8Num66z3">
    <w:name w:val="WW8Num66z3"/>
    <w:rsid w:val="00D71226"/>
  </w:style>
  <w:style w:type="character" w:customStyle="1" w:styleId="WW8Num66z4">
    <w:name w:val="WW8Num66z4"/>
    <w:rsid w:val="00D71226"/>
  </w:style>
  <w:style w:type="character" w:customStyle="1" w:styleId="WW8Num66z5">
    <w:name w:val="WW8Num66z5"/>
    <w:rsid w:val="00D71226"/>
  </w:style>
  <w:style w:type="character" w:customStyle="1" w:styleId="WW8Num66z6">
    <w:name w:val="WW8Num66z6"/>
    <w:rsid w:val="00D71226"/>
  </w:style>
  <w:style w:type="character" w:customStyle="1" w:styleId="WW8Num66z7">
    <w:name w:val="WW8Num66z7"/>
    <w:rsid w:val="00D71226"/>
  </w:style>
  <w:style w:type="character" w:customStyle="1" w:styleId="WW8Num66z8">
    <w:name w:val="WW8Num66z8"/>
    <w:rsid w:val="00D71226"/>
  </w:style>
  <w:style w:type="character" w:customStyle="1" w:styleId="WW8Num67z0">
    <w:name w:val="WW8Num67z0"/>
    <w:rsid w:val="00D71226"/>
    <w:rPr>
      <w:rFonts w:ascii="Verdana" w:hAnsi="Verdana" w:cs="Verdana" w:hint="default"/>
      <w:sz w:val="20"/>
    </w:rPr>
  </w:style>
  <w:style w:type="character" w:customStyle="1" w:styleId="WW8Num67z1">
    <w:name w:val="WW8Num67z1"/>
    <w:rsid w:val="00D71226"/>
  </w:style>
  <w:style w:type="character" w:customStyle="1" w:styleId="WW8Num67z2">
    <w:name w:val="WW8Num67z2"/>
    <w:rsid w:val="00D71226"/>
  </w:style>
  <w:style w:type="character" w:customStyle="1" w:styleId="WW8Num67z3">
    <w:name w:val="WW8Num67z3"/>
    <w:rsid w:val="00D71226"/>
  </w:style>
  <w:style w:type="character" w:customStyle="1" w:styleId="WW8Num67z4">
    <w:name w:val="WW8Num67z4"/>
    <w:rsid w:val="00D71226"/>
  </w:style>
  <w:style w:type="character" w:customStyle="1" w:styleId="WW8Num67z5">
    <w:name w:val="WW8Num67z5"/>
    <w:rsid w:val="00D71226"/>
  </w:style>
  <w:style w:type="character" w:customStyle="1" w:styleId="WW8Num67z6">
    <w:name w:val="WW8Num67z6"/>
    <w:rsid w:val="00D71226"/>
  </w:style>
  <w:style w:type="character" w:customStyle="1" w:styleId="WW8Num67z7">
    <w:name w:val="WW8Num67z7"/>
    <w:rsid w:val="00D71226"/>
  </w:style>
  <w:style w:type="character" w:customStyle="1" w:styleId="WW8Num67z8">
    <w:name w:val="WW8Num67z8"/>
    <w:rsid w:val="00D71226"/>
  </w:style>
  <w:style w:type="character" w:customStyle="1" w:styleId="WW8Num68z0">
    <w:name w:val="WW8Num68z0"/>
    <w:rsid w:val="00D71226"/>
    <w:rPr>
      <w:rFonts w:ascii="Verdana" w:hAnsi="Verdana" w:cs="Verdana" w:hint="default"/>
      <w:sz w:val="20"/>
    </w:rPr>
  </w:style>
  <w:style w:type="character" w:customStyle="1" w:styleId="WW8Num68z1">
    <w:name w:val="WW8Num68z1"/>
    <w:rsid w:val="00D71226"/>
  </w:style>
  <w:style w:type="character" w:customStyle="1" w:styleId="WW8Num68z2">
    <w:name w:val="WW8Num68z2"/>
    <w:rsid w:val="00D71226"/>
  </w:style>
  <w:style w:type="character" w:customStyle="1" w:styleId="WW8Num68z3">
    <w:name w:val="WW8Num68z3"/>
    <w:rsid w:val="00D71226"/>
  </w:style>
  <w:style w:type="character" w:customStyle="1" w:styleId="WW8Num68z4">
    <w:name w:val="WW8Num68z4"/>
    <w:rsid w:val="00D71226"/>
  </w:style>
  <w:style w:type="character" w:customStyle="1" w:styleId="WW8Num68z5">
    <w:name w:val="WW8Num68z5"/>
    <w:rsid w:val="00D71226"/>
  </w:style>
  <w:style w:type="character" w:customStyle="1" w:styleId="WW8Num68z6">
    <w:name w:val="WW8Num68z6"/>
    <w:rsid w:val="00D71226"/>
  </w:style>
  <w:style w:type="character" w:customStyle="1" w:styleId="WW8Num68z7">
    <w:name w:val="WW8Num68z7"/>
    <w:rsid w:val="00D71226"/>
  </w:style>
  <w:style w:type="character" w:customStyle="1" w:styleId="WW8Num68z8">
    <w:name w:val="WW8Num68z8"/>
    <w:rsid w:val="00D71226"/>
  </w:style>
  <w:style w:type="character" w:customStyle="1" w:styleId="WW8Num69z0">
    <w:name w:val="WW8Num69z0"/>
    <w:rsid w:val="00D71226"/>
    <w:rPr>
      <w:rFonts w:ascii="Verdana" w:eastAsia="Verdana" w:hAnsi="Verdana" w:cs="Verdana" w:hint="default"/>
      <w:sz w:val="20"/>
      <w:szCs w:val="20"/>
    </w:rPr>
  </w:style>
  <w:style w:type="character" w:customStyle="1" w:styleId="WW8Num69z1">
    <w:name w:val="WW8Num69z1"/>
    <w:rsid w:val="00D71226"/>
  </w:style>
  <w:style w:type="character" w:customStyle="1" w:styleId="WW8Num69z2">
    <w:name w:val="WW8Num69z2"/>
    <w:rsid w:val="00D71226"/>
  </w:style>
  <w:style w:type="character" w:customStyle="1" w:styleId="WW8Num69z3">
    <w:name w:val="WW8Num69z3"/>
    <w:rsid w:val="00D71226"/>
  </w:style>
  <w:style w:type="character" w:customStyle="1" w:styleId="WW8Num69z4">
    <w:name w:val="WW8Num69z4"/>
    <w:rsid w:val="00D71226"/>
  </w:style>
  <w:style w:type="character" w:customStyle="1" w:styleId="WW8Num69z5">
    <w:name w:val="WW8Num69z5"/>
    <w:rsid w:val="00D71226"/>
  </w:style>
  <w:style w:type="character" w:customStyle="1" w:styleId="WW8Num69z6">
    <w:name w:val="WW8Num69z6"/>
    <w:rsid w:val="00D71226"/>
  </w:style>
  <w:style w:type="character" w:customStyle="1" w:styleId="WW8Num69z7">
    <w:name w:val="WW8Num69z7"/>
    <w:rsid w:val="00D71226"/>
  </w:style>
  <w:style w:type="character" w:customStyle="1" w:styleId="WW8Num69z8">
    <w:name w:val="WW8Num69z8"/>
    <w:rsid w:val="00D71226"/>
  </w:style>
  <w:style w:type="character" w:customStyle="1" w:styleId="WW8Num70z0">
    <w:name w:val="WW8Num70z0"/>
    <w:rsid w:val="00D71226"/>
    <w:rPr>
      <w:rFonts w:ascii="Verdana" w:hAnsi="Verdana" w:cs="Verdana" w:hint="default"/>
      <w:sz w:val="20"/>
      <w:szCs w:val="20"/>
    </w:rPr>
  </w:style>
  <w:style w:type="character" w:customStyle="1" w:styleId="WW8Num70z1">
    <w:name w:val="WW8Num70z1"/>
    <w:rsid w:val="00D71226"/>
  </w:style>
  <w:style w:type="character" w:customStyle="1" w:styleId="WW8Num70z2">
    <w:name w:val="WW8Num70z2"/>
    <w:rsid w:val="00D71226"/>
  </w:style>
  <w:style w:type="character" w:customStyle="1" w:styleId="WW8Num70z3">
    <w:name w:val="WW8Num70z3"/>
    <w:rsid w:val="00D71226"/>
  </w:style>
  <w:style w:type="character" w:customStyle="1" w:styleId="WW8Num70z4">
    <w:name w:val="WW8Num70z4"/>
    <w:rsid w:val="00D71226"/>
  </w:style>
  <w:style w:type="character" w:customStyle="1" w:styleId="WW8Num70z5">
    <w:name w:val="WW8Num70z5"/>
    <w:rsid w:val="00D71226"/>
  </w:style>
  <w:style w:type="character" w:customStyle="1" w:styleId="WW8Num70z6">
    <w:name w:val="WW8Num70z6"/>
    <w:rsid w:val="00D71226"/>
  </w:style>
  <w:style w:type="character" w:customStyle="1" w:styleId="WW8Num70z7">
    <w:name w:val="WW8Num70z7"/>
    <w:rsid w:val="00D71226"/>
  </w:style>
  <w:style w:type="character" w:customStyle="1" w:styleId="WW8Num70z8">
    <w:name w:val="WW8Num70z8"/>
    <w:rsid w:val="00D71226"/>
  </w:style>
  <w:style w:type="character" w:customStyle="1" w:styleId="WW8Num71z0">
    <w:name w:val="WW8Num71z0"/>
    <w:rsid w:val="00D71226"/>
    <w:rPr>
      <w:rFonts w:ascii="Verdana" w:eastAsia="Verdana" w:hAnsi="Verdana" w:cs="Verdana" w:hint="default"/>
      <w:sz w:val="20"/>
      <w:szCs w:val="20"/>
    </w:rPr>
  </w:style>
  <w:style w:type="character" w:customStyle="1" w:styleId="WW8Num71z1">
    <w:name w:val="WW8Num71z1"/>
    <w:rsid w:val="00D71226"/>
  </w:style>
  <w:style w:type="character" w:customStyle="1" w:styleId="WW8Num71z2">
    <w:name w:val="WW8Num71z2"/>
    <w:rsid w:val="00D71226"/>
  </w:style>
  <w:style w:type="character" w:customStyle="1" w:styleId="WW8Num71z3">
    <w:name w:val="WW8Num71z3"/>
    <w:rsid w:val="00D71226"/>
  </w:style>
  <w:style w:type="character" w:customStyle="1" w:styleId="WW8Num71z4">
    <w:name w:val="WW8Num71z4"/>
    <w:rsid w:val="00D71226"/>
  </w:style>
  <w:style w:type="character" w:customStyle="1" w:styleId="WW8Num71z5">
    <w:name w:val="WW8Num71z5"/>
    <w:rsid w:val="00D71226"/>
  </w:style>
  <w:style w:type="character" w:customStyle="1" w:styleId="WW8Num71z6">
    <w:name w:val="WW8Num71z6"/>
    <w:rsid w:val="00D71226"/>
  </w:style>
  <w:style w:type="character" w:customStyle="1" w:styleId="WW8Num71z7">
    <w:name w:val="WW8Num71z7"/>
    <w:rsid w:val="00D71226"/>
  </w:style>
  <w:style w:type="character" w:customStyle="1" w:styleId="WW8Num71z8">
    <w:name w:val="WW8Num71z8"/>
    <w:rsid w:val="00D71226"/>
  </w:style>
  <w:style w:type="character" w:customStyle="1" w:styleId="Domylnaczcionkaakapitu2">
    <w:name w:val="Domyślna czcionka akapitu2"/>
    <w:rsid w:val="00D71226"/>
  </w:style>
  <w:style w:type="character" w:customStyle="1" w:styleId="WW8Num17z2">
    <w:name w:val="WW8Num17z2"/>
    <w:rsid w:val="00D71226"/>
  </w:style>
  <w:style w:type="character" w:customStyle="1" w:styleId="WW8Num27z1">
    <w:name w:val="WW8Num27z1"/>
    <w:rsid w:val="00D71226"/>
  </w:style>
  <w:style w:type="character" w:customStyle="1" w:styleId="WW8Num27z2">
    <w:name w:val="WW8Num27z2"/>
    <w:rsid w:val="00D71226"/>
  </w:style>
  <w:style w:type="character" w:customStyle="1" w:styleId="WW8Num27z3">
    <w:name w:val="WW8Num27z3"/>
    <w:rsid w:val="00D71226"/>
  </w:style>
  <w:style w:type="character" w:customStyle="1" w:styleId="WW8Num27z4">
    <w:name w:val="WW8Num27z4"/>
    <w:rsid w:val="00D71226"/>
  </w:style>
  <w:style w:type="character" w:customStyle="1" w:styleId="WW8Num27z5">
    <w:name w:val="WW8Num27z5"/>
    <w:rsid w:val="00D71226"/>
  </w:style>
  <w:style w:type="character" w:customStyle="1" w:styleId="WW8Num27z6">
    <w:name w:val="WW8Num27z6"/>
    <w:rsid w:val="00D71226"/>
  </w:style>
  <w:style w:type="character" w:customStyle="1" w:styleId="WW8Num27z7">
    <w:name w:val="WW8Num27z7"/>
    <w:rsid w:val="00D71226"/>
  </w:style>
  <w:style w:type="character" w:customStyle="1" w:styleId="WW8Num27z8">
    <w:name w:val="WW8Num27z8"/>
    <w:rsid w:val="00D71226"/>
  </w:style>
  <w:style w:type="character" w:customStyle="1" w:styleId="WW8Num34z1">
    <w:name w:val="WW8Num34z1"/>
    <w:rsid w:val="00D71226"/>
  </w:style>
  <w:style w:type="character" w:customStyle="1" w:styleId="WW8Num35z2">
    <w:name w:val="WW8Num35z2"/>
    <w:rsid w:val="00D71226"/>
  </w:style>
  <w:style w:type="character" w:customStyle="1" w:styleId="WW8Num35z3">
    <w:name w:val="WW8Num35z3"/>
    <w:rsid w:val="00D71226"/>
  </w:style>
  <w:style w:type="character" w:customStyle="1" w:styleId="WW8Num35z4">
    <w:name w:val="WW8Num35z4"/>
    <w:rsid w:val="00D71226"/>
  </w:style>
  <w:style w:type="character" w:customStyle="1" w:styleId="WW8Num35z5">
    <w:name w:val="WW8Num35z5"/>
    <w:rsid w:val="00D71226"/>
  </w:style>
  <w:style w:type="character" w:customStyle="1" w:styleId="WW8Num35z6">
    <w:name w:val="WW8Num35z6"/>
    <w:rsid w:val="00D71226"/>
  </w:style>
  <w:style w:type="character" w:customStyle="1" w:styleId="WW8Num35z7">
    <w:name w:val="WW8Num35z7"/>
    <w:rsid w:val="00D71226"/>
  </w:style>
  <w:style w:type="character" w:customStyle="1" w:styleId="WW8Num35z8">
    <w:name w:val="WW8Num35z8"/>
    <w:rsid w:val="00D71226"/>
  </w:style>
  <w:style w:type="character" w:customStyle="1" w:styleId="WW8Num36z2">
    <w:name w:val="WW8Num36z2"/>
    <w:rsid w:val="00D71226"/>
  </w:style>
  <w:style w:type="character" w:customStyle="1" w:styleId="WW8Num36z4">
    <w:name w:val="WW8Num36z4"/>
    <w:rsid w:val="00D71226"/>
  </w:style>
  <w:style w:type="character" w:customStyle="1" w:styleId="WW8Num36z5">
    <w:name w:val="WW8Num36z5"/>
    <w:rsid w:val="00D71226"/>
  </w:style>
  <w:style w:type="character" w:customStyle="1" w:styleId="WW8Num36z6">
    <w:name w:val="WW8Num36z6"/>
    <w:rsid w:val="00D71226"/>
  </w:style>
  <w:style w:type="character" w:customStyle="1" w:styleId="WW8Num36z7">
    <w:name w:val="WW8Num36z7"/>
    <w:rsid w:val="00D71226"/>
  </w:style>
  <w:style w:type="character" w:customStyle="1" w:styleId="WW8Num36z8">
    <w:name w:val="WW8Num36z8"/>
    <w:rsid w:val="00D71226"/>
  </w:style>
  <w:style w:type="character" w:customStyle="1" w:styleId="WW8Num42z1">
    <w:name w:val="WW8Num42z1"/>
    <w:rsid w:val="00D71226"/>
    <w:rPr>
      <w:rFonts w:ascii="OpenSymbol" w:hAnsi="OpenSymbol" w:cs="OpenSymbol"/>
    </w:rPr>
  </w:style>
  <w:style w:type="character" w:customStyle="1" w:styleId="WW8Num47z1">
    <w:name w:val="WW8Num47z1"/>
    <w:rsid w:val="00D71226"/>
    <w:rPr>
      <w:rFonts w:ascii="OpenSymbol" w:hAnsi="OpenSymbol" w:cs="OpenSymbol"/>
    </w:rPr>
  </w:style>
  <w:style w:type="character" w:customStyle="1" w:styleId="Absatz-Standardschriftart">
    <w:name w:val="Absatz-Standardschriftart"/>
    <w:rsid w:val="00D71226"/>
  </w:style>
  <w:style w:type="character" w:customStyle="1" w:styleId="WW-Absatz-Standardschriftart">
    <w:name w:val="WW-Absatz-Standardschriftart"/>
    <w:rsid w:val="00D71226"/>
  </w:style>
  <w:style w:type="character" w:customStyle="1" w:styleId="WW-Absatz-Standardschriftart1">
    <w:name w:val="WW-Absatz-Standardschriftart1"/>
    <w:rsid w:val="00D71226"/>
  </w:style>
  <w:style w:type="character" w:customStyle="1" w:styleId="WW-Absatz-Standardschriftart11">
    <w:name w:val="WW-Absatz-Standardschriftart11"/>
    <w:rsid w:val="00D71226"/>
  </w:style>
  <w:style w:type="character" w:customStyle="1" w:styleId="WW-Absatz-Standardschriftart111">
    <w:name w:val="WW-Absatz-Standardschriftart111"/>
    <w:rsid w:val="00D71226"/>
  </w:style>
  <w:style w:type="character" w:customStyle="1" w:styleId="WW-Absatz-Standardschriftart1111">
    <w:name w:val="WW-Absatz-Standardschriftart1111"/>
    <w:rsid w:val="00D71226"/>
  </w:style>
  <w:style w:type="character" w:customStyle="1" w:styleId="WW8Num21z1">
    <w:name w:val="WW8Num21z1"/>
    <w:rsid w:val="00D71226"/>
    <w:rPr>
      <w:rFonts w:cs="Times New Roman"/>
    </w:rPr>
  </w:style>
  <w:style w:type="character" w:customStyle="1" w:styleId="WW-Absatz-Standardschriftart11111">
    <w:name w:val="WW-Absatz-Standardschriftart11111"/>
    <w:rsid w:val="00D71226"/>
  </w:style>
  <w:style w:type="character" w:customStyle="1" w:styleId="WW-Absatz-Standardschriftart111111">
    <w:name w:val="WW-Absatz-Standardschriftart111111"/>
    <w:rsid w:val="00D71226"/>
  </w:style>
  <w:style w:type="character" w:customStyle="1" w:styleId="WW-Absatz-Standardschriftart1111111">
    <w:name w:val="WW-Absatz-Standardschriftart1111111"/>
    <w:rsid w:val="00D71226"/>
  </w:style>
  <w:style w:type="character" w:customStyle="1" w:styleId="WW8Num3z1">
    <w:name w:val="WW8Num3z1"/>
    <w:rsid w:val="00D71226"/>
    <w:rPr>
      <w:rFonts w:ascii="Courier New" w:hAnsi="Courier New" w:cs="Wingdings"/>
    </w:rPr>
  </w:style>
  <w:style w:type="character" w:customStyle="1" w:styleId="WW8Num3z2">
    <w:name w:val="WW8Num3z2"/>
    <w:rsid w:val="00D71226"/>
    <w:rPr>
      <w:rFonts w:cs="Times New Roman"/>
    </w:rPr>
  </w:style>
  <w:style w:type="character" w:customStyle="1" w:styleId="WW8Num8z1">
    <w:name w:val="WW8Num8z1"/>
    <w:rsid w:val="00D71226"/>
    <w:rPr>
      <w:rFonts w:ascii="Verdana" w:hAnsi="Verdana" w:cs="Verdana"/>
      <w:sz w:val="20"/>
      <w:szCs w:val="20"/>
    </w:rPr>
  </w:style>
  <w:style w:type="character" w:customStyle="1" w:styleId="WW8Num18z1">
    <w:name w:val="WW8Num18z1"/>
    <w:rsid w:val="00D71226"/>
    <w:rPr>
      <w:rFonts w:cs="Verdana"/>
    </w:rPr>
  </w:style>
  <w:style w:type="character" w:customStyle="1" w:styleId="WW8Num22z1">
    <w:name w:val="WW8Num22z1"/>
    <w:rsid w:val="00D71226"/>
    <w:rPr>
      <w:rFonts w:cs="Times New Roman"/>
    </w:rPr>
  </w:style>
  <w:style w:type="character" w:customStyle="1" w:styleId="WW8Num37z2">
    <w:name w:val="WW8Num37z2"/>
    <w:rsid w:val="00D71226"/>
    <w:rPr>
      <w:rFonts w:cs="Times New Roman"/>
    </w:rPr>
  </w:style>
  <w:style w:type="character" w:customStyle="1" w:styleId="WW8Num47z2">
    <w:name w:val="WW8Num47z2"/>
    <w:rsid w:val="00D71226"/>
    <w:rPr>
      <w:rFonts w:cs="Times New Roman"/>
    </w:rPr>
  </w:style>
  <w:style w:type="character" w:customStyle="1" w:styleId="WW8Num18z2">
    <w:name w:val="WW8Num18z2"/>
    <w:rsid w:val="00D71226"/>
  </w:style>
  <w:style w:type="character" w:customStyle="1" w:styleId="WW8Num37z3">
    <w:name w:val="WW8Num37z3"/>
    <w:rsid w:val="00D71226"/>
  </w:style>
  <w:style w:type="character" w:customStyle="1" w:styleId="WW8Num37z4">
    <w:name w:val="WW8Num37z4"/>
    <w:rsid w:val="00D71226"/>
  </w:style>
  <w:style w:type="character" w:customStyle="1" w:styleId="WW8Num37z5">
    <w:name w:val="WW8Num37z5"/>
    <w:rsid w:val="00D71226"/>
  </w:style>
  <w:style w:type="character" w:customStyle="1" w:styleId="WW8Num37z6">
    <w:name w:val="WW8Num37z6"/>
    <w:rsid w:val="00D71226"/>
  </w:style>
  <w:style w:type="character" w:customStyle="1" w:styleId="WW8Num37z7">
    <w:name w:val="WW8Num37z7"/>
    <w:rsid w:val="00D71226"/>
  </w:style>
  <w:style w:type="character" w:customStyle="1" w:styleId="WW8Num37z8">
    <w:name w:val="WW8Num37z8"/>
    <w:rsid w:val="00D71226"/>
  </w:style>
  <w:style w:type="character" w:customStyle="1" w:styleId="WW8Num38z2">
    <w:name w:val="WW8Num38z2"/>
    <w:rsid w:val="00D71226"/>
  </w:style>
  <w:style w:type="character" w:customStyle="1" w:styleId="WW8Num38z3">
    <w:name w:val="WW8Num38z3"/>
    <w:rsid w:val="00D71226"/>
  </w:style>
  <w:style w:type="character" w:customStyle="1" w:styleId="WW8Num38z4">
    <w:name w:val="WW8Num38z4"/>
    <w:rsid w:val="00D71226"/>
  </w:style>
  <w:style w:type="character" w:customStyle="1" w:styleId="WW8Num38z5">
    <w:name w:val="WW8Num38z5"/>
    <w:rsid w:val="00D71226"/>
  </w:style>
  <w:style w:type="character" w:customStyle="1" w:styleId="WW8Num38z6">
    <w:name w:val="WW8Num38z6"/>
    <w:rsid w:val="00D71226"/>
  </w:style>
  <w:style w:type="character" w:customStyle="1" w:styleId="WW8Num38z7">
    <w:name w:val="WW8Num38z7"/>
    <w:rsid w:val="00D71226"/>
  </w:style>
  <w:style w:type="character" w:customStyle="1" w:styleId="WW8Num38z8">
    <w:name w:val="WW8Num38z8"/>
    <w:rsid w:val="00D71226"/>
  </w:style>
  <w:style w:type="character" w:customStyle="1" w:styleId="WW8Num39z2">
    <w:name w:val="WW8Num39z2"/>
    <w:rsid w:val="00D71226"/>
  </w:style>
  <w:style w:type="character" w:customStyle="1" w:styleId="WW8Num39z3">
    <w:name w:val="WW8Num39z3"/>
    <w:rsid w:val="00D71226"/>
  </w:style>
  <w:style w:type="character" w:customStyle="1" w:styleId="WW8Num39z4">
    <w:name w:val="WW8Num39z4"/>
    <w:rsid w:val="00D71226"/>
  </w:style>
  <w:style w:type="character" w:customStyle="1" w:styleId="WW8Num39z5">
    <w:name w:val="WW8Num39z5"/>
    <w:rsid w:val="00D71226"/>
  </w:style>
  <w:style w:type="character" w:customStyle="1" w:styleId="WW8Num39z6">
    <w:name w:val="WW8Num39z6"/>
    <w:rsid w:val="00D71226"/>
  </w:style>
  <w:style w:type="character" w:customStyle="1" w:styleId="WW8Num39z7">
    <w:name w:val="WW8Num39z7"/>
    <w:rsid w:val="00D71226"/>
  </w:style>
  <w:style w:type="character" w:customStyle="1" w:styleId="WW8Num39z8">
    <w:name w:val="WW8Num39z8"/>
    <w:rsid w:val="00D71226"/>
  </w:style>
  <w:style w:type="character" w:customStyle="1" w:styleId="WW8Num47z3">
    <w:name w:val="WW8Num47z3"/>
    <w:rsid w:val="00D71226"/>
  </w:style>
  <w:style w:type="character" w:customStyle="1" w:styleId="WW8Num47z4">
    <w:name w:val="WW8Num47z4"/>
    <w:rsid w:val="00D71226"/>
  </w:style>
  <w:style w:type="character" w:customStyle="1" w:styleId="WW8Num47z5">
    <w:name w:val="WW8Num47z5"/>
    <w:rsid w:val="00D71226"/>
  </w:style>
  <w:style w:type="character" w:customStyle="1" w:styleId="WW8Num47z6">
    <w:name w:val="WW8Num47z6"/>
    <w:rsid w:val="00D71226"/>
  </w:style>
  <w:style w:type="character" w:customStyle="1" w:styleId="WW8Num47z7">
    <w:name w:val="WW8Num47z7"/>
    <w:rsid w:val="00D71226"/>
  </w:style>
  <w:style w:type="character" w:customStyle="1" w:styleId="WW8Num47z8">
    <w:name w:val="WW8Num47z8"/>
    <w:rsid w:val="00D71226"/>
  </w:style>
  <w:style w:type="character" w:customStyle="1" w:styleId="WW8Num4z2">
    <w:name w:val="WW8Num4z2"/>
    <w:rsid w:val="00D71226"/>
    <w:rPr>
      <w:rFonts w:cs="Times New Roman"/>
    </w:rPr>
  </w:style>
  <w:style w:type="character" w:customStyle="1" w:styleId="WW8Num9z1">
    <w:name w:val="WW8Num9z1"/>
    <w:rsid w:val="00D71226"/>
    <w:rPr>
      <w:rFonts w:ascii="Verdana" w:hAnsi="Verdana" w:cs="Verdana"/>
      <w:sz w:val="20"/>
      <w:szCs w:val="20"/>
    </w:rPr>
  </w:style>
  <w:style w:type="character" w:customStyle="1" w:styleId="WW8Num19z1">
    <w:name w:val="WW8Num19z1"/>
    <w:rsid w:val="00D71226"/>
    <w:rPr>
      <w:rFonts w:cs="Verdana"/>
    </w:rPr>
  </w:style>
  <w:style w:type="character" w:customStyle="1" w:styleId="WW8Num40z2">
    <w:name w:val="WW8Num40z2"/>
    <w:rsid w:val="00D71226"/>
  </w:style>
  <w:style w:type="character" w:customStyle="1" w:styleId="WW8Num40z3">
    <w:name w:val="WW8Num40z3"/>
    <w:rsid w:val="00D71226"/>
  </w:style>
  <w:style w:type="character" w:customStyle="1" w:styleId="WW8Num40z4">
    <w:name w:val="WW8Num40z4"/>
    <w:rsid w:val="00D71226"/>
  </w:style>
  <w:style w:type="character" w:customStyle="1" w:styleId="WW8Num40z5">
    <w:name w:val="WW8Num40z5"/>
    <w:rsid w:val="00D71226"/>
  </w:style>
  <w:style w:type="character" w:customStyle="1" w:styleId="WW8Num40z6">
    <w:name w:val="WW8Num40z6"/>
    <w:rsid w:val="00D71226"/>
  </w:style>
  <w:style w:type="character" w:customStyle="1" w:styleId="WW8Num40z7">
    <w:name w:val="WW8Num40z7"/>
    <w:rsid w:val="00D71226"/>
  </w:style>
  <w:style w:type="character" w:customStyle="1" w:styleId="WW8Num40z8">
    <w:name w:val="WW8Num40z8"/>
    <w:rsid w:val="00D71226"/>
  </w:style>
  <w:style w:type="character" w:customStyle="1" w:styleId="WW8Num19z2">
    <w:name w:val="WW8Num19z2"/>
    <w:rsid w:val="00D71226"/>
    <w:rPr>
      <w:rFonts w:cs="Times New Roman"/>
      <w:b w:val="0"/>
      <w:i w:val="0"/>
    </w:rPr>
  </w:style>
  <w:style w:type="character" w:customStyle="1" w:styleId="WW8Num42z2">
    <w:name w:val="WW8Num42z2"/>
    <w:rsid w:val="00D71226"/>
    <w:rPr>
      <w:rFonts w:cs="Times New Roman"/>
    </w:rPr>
  </w:style>
  <w:style w:type="character" w:customStyle="1" w:styleId="WW8Num42z3">
    <w:name w:val="WW8Num42z3"/>
    <w:rsid w:val="00D71226"/>
  </w:style>
  <w:style w:type="character" w:customStyle="1" w:styleId="WW8Num42z4">
    <w:name w:val="WW8Num42z4"/>
    <w:rsid w:val="00D71226"/>
  </w:style>
  <w:style w:type="character" w:customStyle="1" w:styleId="WW8Num42z5">
    <w:name w:val="WW8Num42z5"/>
    <w:rsid w:val="00D71226"/>
  </w:style>
  <w:style w:type="character" w:customStyle="1" w:styleId="WW8Num42z6">
    <w:name w:val="WW8Num42z6"/>
    <w:rsid w:val="00D71226"/>
  </w:style>
  <w:style w:type="character" w:customStyle="1" w:styleId="WW8Num42z7">
    <w:name w:val="WW8Num42z7"/>
    <w:rsid w:val="00D71226"/>
  </w:style>
  <w:style w:type="character" w:customStyle="1" w:styleId="WW8Num42z8">
    <w:name w:val="WW8Num42z8"/>
    <w:rsid w:val="00D71226"/>
  </w:style>
  <w:style w:type="character" w:customStyle="1" w:styleId="WW8Num20z2">
    <w:name w:val="WW8Num20z2"/>
    <w:rsid w:val="00D71226"/>
    <w:rPr>
      <w:rFonts w:cs="Times New Roman"/>
      <w:b w:val="0"/>
      <w:i w:val="0"/>
    </w:rPr>
  </w:style>
  <w:style w:type="character" w:customStyle="1" w:styleId="WW8Num20z1">
    <w:name w:val="WW8Num20z1"/>
    <w:rsid w:val="00D71226"/>
    <w:rPr>
      <w:rFonts w:cs="Times New Roman"/>
    </w:rPr>
  </w:style>
  <w:style w:type="character" w:customStyle="1" w:styleId="WW8Num53z1">
    <w:name w:val="WW8Num53z1"/>
    <w:rsid w:val="00D71226"/>
    <w:rPr>
      <w:rFonts w:cs="Times New Roman"/>
    </w:rPr>
  </w:style>
  <w:style w:type="character" w:customStyle="1" w:styleId="WW8Num55z2">
    <w:name w:val="WW8Num55z2"/>
    <w:rsid w:val="00D71226"/>
    <w:rPr>
      <w:rFonts w:cs="Times New Roman"/>
    </w:rPr>
  </w:style>
  <w:style w:type="character" w:customStyle="1" w:styleId="Domylnaczcionkaakapitu1">
    <w:name w:val="Domyślna czcionka akapitu1"/>
    <w:rsid w:val="00D71226"/>
  </w:style>
  <w:style w:type="character" w:customStyle="1" w:styleId="tekstdokbold">
    <w:name w:val="tekst dok. bold"/>
    <w:rsid w:val="00D71226"/>
    <w:rPr>
      <w:b/>
    </w:rPr>
  </w:style>
  <w:style w:type="character" w:styleId="Numerstrony">
    <w:name w:val="page number"/>
    <w:rsid w:val="00D71226"/>
    <w:rPr>
      <w:rFonts w:cs="Times New Roman"/>
    </w:rPr>
  </w:style>
  <w:style w:type="character" w:styleId="Pogrubienie">
    <w:name w:val="Strong"/>
    <w:qFormat/>
    <w:rsid w:val="00D71226"/>
    <w:rPr>
      <w:rFonts w:cs="Times New Roman"/>
      <w:b/>
    </w:rPr>
  </w:style>
  <w:style w:type="character" w:customStyle="1" w:styleId="Znakiprzypiswdolnych">
    <w:name w:val="Znaki przypisów dolnych"/>
    <w:rsid w:val="00D71226"/>
    <w:rPr>
      <w:vertAlign w:val="superscript"/>
    </w:rPr>
  </w:style>
  <w:style w:type="character" w:styleId="Hipercze">
    <w:name w:val="Hyperlink"/>
    <w:rsid w:val="00D71226"/>
    <w:rPr>
      <w:rFonts w:cs="Times New Roman"/>
      <w:color w:val="0000FF"/>
      <w:u w:val="single"/>
    </w:rPr>
  </w:style>
  <w:style w:type="character" w:customStyle="1" w:styleId="Pogrubienie1">
    <w:name w:val="Pogrubienie1"/>
    <w:rsid w:val="00D71226"/>
    <w:rPr>
      <w:b/>
    </w:rPr>
  </w:style>
  <w:style w:type="character" w:customStyle="1" w:styleId="TekstpodstawowyZnak">
    <w:name w:val="Tekst podstawowy Znak"/>
    <w:aliases w:val="Znak Znak2,Znak Znak Znak1,Znak1 Znak1"/>
    <w:link w:val="Tretekstu"/>
    <w:qFormat/>
    <w:rsid w:val="00D71226"/>
    <w:rPr>
      <w:rFonts w:ascii="Arial" w:hAnsi="Arial" w:cs="StarSymbol"/>
      <w:sz w:val="20"/>
      <w:szCs w:val="20"/>
      <w:lang w:eastAsia="zh-CN"/>
    </w:rPr>
  </w:style>
  <w:style w:type="character" w:customStyle="1" w:styleId="TekstpodstawowywcityZnak">
    <w:name w:val="Tekst podstawowy wcięty Znak"/>
    <w:rsid w:val="00D71226"/>
    <w:rPr>
      <w:rFonts w:ascii="Times New Roman" w:hAnsi="Times New Roman" w:cs="Verdana"/>
      <w:sz w:val="20"/>
      <w:szCs w:val="20"/>
      <w:lang w:eastAsia="zh-CN"/>
    </w:rPr>
  </w:style>
  <w:style w:type="character" w:customStyle="1" w:styleId="TematkomentarzaZnak">
    <w:name w:val="Temat komentarza Znak"/>
    <w:rsid w:val="00D71226"/>
    <w:rPr>
      <w:rFonts w:ascii="Times New Roman" w:hAnsi="Times New Roman" w:cs="Verdana"/>
      <w:b/>
      <w:bCs/>
      <w:sz w:val="20"/>
      <w:szCs w:val="20"/>
      <w:lang w:eastAsia="zh-CN"/>
    </w:rPr>
  </w:style>
  <w:style w:type="character" w:customStyle="1" w:styleId="TekstprzypisukocowegoZnak">
    <w:name w:val="Tekst przypisu końcowego Znak"/>
    <w:rsid w:val="00D71226"/>
    <w:rPr>
      <w:rFonts w:ascii="Times New Roman" w:hAnsi="Times New Roman" w:cs="Verdana"/>
      <w:sz w:val="20"/>
      <w:szCs w:val="20"/>
      <w:lang w:eastAsia="zh-CN"/>
    </w:rPr>
  </w:style>
  <w:style w:type="character" w:customStyle="1" w:styleId="PodtytuZnak">
    <w:name w:val="Podtytuł Znak"/>
    <w:rsid w:val="00D71226"/>
    <w:rPr>
      <w:rFonts w:ascii="Arial" w:hAnsi="Arial" w:cs="StarSymbol"/>
      <w:i/>
      <w:sz w:val="24"/>
      <w:szCs w:val="24"/>
      <w:lang w:eastAsia="zh-CN"/>
    </w:rPr>
  </w:style>
  <w:style w:type="character" w:customStyle="1" w:styleId="ZwykytekstZnak">
    <w:name w:val="Zwykły tekst Znak"/>
    <w:link w:val="Zwykytekst"/>
    <w:rsid w:val="00D71226"/>
    <w:rPr>
      <w:rFonts w:ascii="Courier New" w:hAnsi="Courier New" w:cs="Times New Roman"/>
      <w:sz w:val="20"/>
      <w:szCs w:val="20"/>
    </w:rPr>
  </w:style>
  <w:style w:type="character" w:customStyle="1" w:styleId="Odwoaniedokomentarza1">
    <w:name w:val="Odwołanie do komentarza1"/>
    <w:rsid w:val="00D71226"/>
    <w:rPr>
      <w:rFonts w:cs="Times New Roman"/>
      <w:sz w:val="16"/>
    </w:rPr>
  </w:style>
  <w:style w:type="character" w:customStyle="1" w:styleId="Odwoanieprzypisudolnego1">
    <w:name w:val="Odwołanie przypisu dolnego1"/>
    <w:rsid w:val="00D71226"/>
    <w:rPr>
      <w:vertAlign w:val="superscript"/>
    </w:rPr>
  </w:style>
  <w:style w:type="character" w:customStyle="1" w:styleId="Znakiprzypiswkocowych">
    <w:name w:val="Znaki przypisów końcowych"/>
    <w:rsid w:val="00D71226"/>
    <w:rPr>
      <w:vertAlign w:val="superscript"/>
    </w:rPr>
  </w:style>
  <w:style w:type="character" w:customStyle="1" w:styleId="WW-Znakiprzypiswkocowych">
    <w:name w:val="WW-Znaki przypisów końcowych"/>
    <w:rsid w:val="00D71226"/>
  </w:style>
  <w:style w:type="character" w:customStyle="1" w:styleId="Odwoanieprzypisukocowego1">
    <w:name w:val="Odwołanie przypisu końcowego1"/>
    <w:rsid w:val="00D71226"/>
    <w:rPr>
      <w:vertAlign w:val="superscript"/>
    </w:rPr>
  </w:style>
  <w:style w:type="character" w:customStyle="1" w:styleId="WW8Num55z1">
    <w:name w:val="WW8Num55z1"/>
    <w:rsid w:val="00D71226"/>
    <w:rPr>
      <w:rFonts w:ascii="Courier New" w:hAnsi="Courier New" w:cs="StarSymbol"/>
    </w:rPr>
  </w:style>
  <w:style w:type="character" w:customStyle="1" w:styleId="WW8Num55z3">
    <w:name w:val="WW8Num55z3"/>
    <w:rsid w:val="00D71226"/>
    <w:rPr>
      <w:rFonts w:ascii="Symbol" w:hAnsi="Symbol" w:cs="Symbol"/>
    </w:rPr>
  </w:style>
  <w:style w:type="character" w:customStyle="1" w:styleId="WW8Num53z2">
    <w:name w:val="WW8Num53z2"/>
    <w:rsid w:val="00D71226"/>
  </w:style>
  <w:style w:type="character" w:customStyle="1" w:styleId="WW8Num53z3">
    <w:name w:val="WW8Num53z3"/>
    <w:rsid w:val="00D71226"/>
  </w:style>
  <w:style w:type="character" w:customStyle="1" w:styleId="WW8Num53z4">
    <w:name w:val="WW8Num53z4"/>
    <w:rsid w:val="00D71226"/>
  </w:style>
  <w:style w:type="character" w:customStyle="1" w:styleId="WW8Num53z5">
    <w:name w:val="WW8Num53z5"/>
    <w:rsid w:val="00D71226"/>
  </w:style>
  <w:style w:type="character" w:customStyle="1" w:styleId="WW8Num53z6">
    <w:name w:val="WW8Num53z6"/>
    <w:rsid w:val="00D71226"/>
  </w:style>
  <w:style w:type="character" w:customStyle="1" w:styleId="WW8Num53z7">
    <w:name w:val="WW8Num53z7"/>
    <w:rsid w:val="00D71226"/>
  </w:style>
  <w:style w:type="character" w:customStyle="1" w:styleId="WW8Num53z8">
    <w:name w:val="WW8Num53z8"/>
    <w:rsid w:val="00D71226"/>
  </w:style>
  <w:style w:type="character" w:customStyle="1" w:styleId="Znakiwypunktowania">
    <w:name w:val="Znaki wypunktowania"/>
    <w:rsid w:val="00D71226"/>
    <w:rPr>
      <w:rFonts w:ascii="OpenSymbol" w:eastAsia="OpenSymbol" w:hAnsi="OpenSymbol" w:cs="OpenSymbol"/>
    </w:rPr>
  </w:style>
  <w:style w:type="character" w:customStyle="1" w:styleId="Znakinumeracji">
    <w:name w:val="Znaki numeracji"/>
    <w:rsid w:val="00D71226"/>
  </w:style>
  <w:style w:type="character" w:customStyle="1" w:styleId="WW-Domylnaczcionkaakapitu">
    <w:name w:val="WW-Domyślna czcionka akapitu"/>
    <w:rsid w:val="00D71226"/>
  </w:style>
  <w:style w:type="character" w:customStyle="1" w:styleId="FontStyle14">
    <w:name w:val="Font Style14"/>
    <w:rsid w:val="00D71226"/>
    <w:rPr>
      <w:rFonts w:ascii="Verdana" w:hAnsi="Verdana" w:cs="TimesNewRoman"/>
      <w:sz w:val="18"/>
      <w:szCs w:val="18"/>
    </w:rPr>
  </w:style>
  <w:style w:type="character" w:customStyle="1" w:styleId="Odwoaniedokomentarza2">
    <w:name w:val="Odwołanie do komentarza2"/>
    <w:rsid w:val="00D71226"/>
    <w:rPr>
      <w:sz w:val="16"/>
      <w:szCs w:val="16"/>
    </w:rPr>
  </w:style>
  <w:style w:type="character" w:customStyle="1" w:styleId="TekstkomentarzaZnak1">
    <w:name w:val="Tekst komentarza Znak1"/>
    <w:rsid w:val="00D71226"/>
    <w:rPr>
      <w:rFonts w:cs="Verdana"/>
      <w:lang w:eastAsia="zh-CN"/>
    </w:rPr>
  </w:style>
  <w:style w:type="character" w:customStyle="1" w:styleId="Odwoaniedokomentarza3">
    <w:name w:val="Odwołanie do komentarza3"/>
    <w:rsid w:val="00D71226"/>
    <w:rPr>
      <w:sz w:val="16"/>
      <w:szCs w:val="16"/>
    </w:rPr>
  </w:style>
  <w:style w:type="character" w:customStyle="1" w:styleId="TekstkomentarzaZnak2">
    <w:name w:val="Tekst komentarza Znak2"/>
    <w:rsid w:val="00D71226"/>
    <w:rPr>
      <w:rFonts w:cs="Verdana"/>
      <w:lang w:eastAsia="zh-CN"/>
    </w:rPr>
  </w:style>
  <w:style w:type="character" w:styleId="Numerwiersza">
    <w:name w:val="line number"/>
    <w:rsid w:val="00D71226"/>
  </w:style>
  <w:style w:type="paragraph" w:customStyle="1" w:styleId="Nagwek40">
    <w:name w:val="Nagłówek4"/>
    <w:basedOn w:val="Normalny"/>
    <w:next w:val="Tekstpodstawowy"/>
    <w:rsid w:val="00D71226"/>
    <w:pPr>
      <w:keepNext/>
      <w:suppressAutoHyphens/>
      <w:spacing w:before="240" w:after="120" w:line="240" w:lineRule="auto"/>
    </w:pPr>
    <w:rPr>
      <w:rFonts w:ascii="Liberation Sans" w:eastAsia="Lucida Sans Unicode" w:hAnsi="Liberation Sans" w:cs="Mangal"/>
      <w:sz w:val="28"/>
      <w:szCs w:val="28"/>
      <w:lang w:eastAsia="zh-CN"/>
    </w:rPr>
  </w:style>
  <w:style w:type="paragraph" w:styleId="Tekstpodstawowy">
    <w:name w:val="Body Text"/>
    <w:aliases w:val=" Znak,Znak,Znak Znak,Znak1"/>
    <w:basedOn w:val="Normalny"/>
    <w:link w:val="TekstpodstawowyZnak1"/>
    <w:rsid w:val="00D71226"/>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aliases w:val=" Znak Znak,Znak Znak1,Znak Znak Znak2,Znak1 Znak"/>
    <w:basedOn w:val="Domylnaczcionkaakapitu"/>
    <w:link w:val="Tekstpodstawowy"/>
    <w:rsid w:val="00D71226"/>
    <w:rPr>
      <w:rFonts w:ascii="Arial" w:eastAsia="Times New Roman" w:hAnsi="Arial" w:cs="StarSymbol"/>
      <w:sz w:val="24"/>
      <w:szCs w:val="20"/>
      <w:lang w:eastAsia="zh-CN"/>
    </w:rPr>
  </w:style>
  <w:style w:type="paragraph" w:styleId="Lista">
    <w:name w:val="List"/>
    <w:basedOn w:val="Normalny"/>
    <w:rsid w:val="00D71226"/>
    <w:pPr>
      <w:suppressAutoHyphens/>
      <w:spacing w:after="0" w:line="240" w:lineRule="auto"/>
      <w:ind w:left="283" w:hanging="283"/>
    </w:pPr>
    <w:rPr>
      <w:rFonts w:ascii="Arial" w:eastAsia="Times New Roman" w:hAnsi="Arial" w:cs="StarSymbol"/>
      <w:sz w:val="24"/>
      <w:szCs w:val="20"/>
      <w:lang w:eastAsia="zh-CN"/>
    </w:rPr>
  </w:style>
  <w:style w:type="paragraph" w:styleId="Legenda">
    <w:name w:val="caption"/>
    <w:basedOn w:val="Normalny"/>
    <w:qFormat/>
    <w:rsid w:val="00D7122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D71226"/>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D71226"/>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D7122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D71226"/>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D7122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D71226"/>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D71226"/>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D71226"/>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styleId="NormalnyWeb">
    <w:name w:val="Normal (Web)"/>
    <w:basedOn w:val="Normalny"/>
    <w:uiPriority w:val="99"/>
    <w:rsid w:val="00D71226"/>
    <w:pPr>
      <w:suppressAutoHyphens/>
      <w:spacing w:before="100" w:after="100" w:line="240" w:lineRule="auto"/>
      <w:jc w:val="both"/>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D71226"/>
    <w:pPr>
      <w:suppressAutoHyphens/>
      <w:spacing w:after="0" w:line="240" w:lineRule="auto"/>
      <w:ind w:left="566" w:hanging="283"/>
    </w:pPr>
    <w:rPr>
      <w:rFonts w:ascii="Times New Roman" w:eastAsia="Times New Roman" w:hAnsi="Times New Roman" w:cs="Verdana"/>
      <w:sz w:val="24"/>
      <w:szCs w:val="24"/>
      <w:lang w:eastAsia="zh-CN"/>
    </w:rPr>
  </w:style>
  <w:style w:type="paragraph" w:styleId="Tekstpodstawowywcity">
    <w:name w:val="Body Text Indent"/>
    <w:basedOn w:val="Normalny"/>
    <w:link w:val="TekstpodstawowywcityZnak1"/>
    <w:rsid w:val="00D71226"/>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rsid w:val="00D7122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D71226"/>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D71226"/>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D71226"/>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D71226"/>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D71226"/>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D71226"/>
    <w:pPr>
      <w:suppressAutoHyphens/>
      <w:spacing w:after="0" w:line="240" w:lineRule="auto"/>
    </w:pPr>
    <w:rPr>
      <w:rFonts w:ascii="Courier New" w:eastAsia="Times New Roman" w:hAnsi="Courier New" w:cs="TimesNewRoman"/>
      <w:sz w:val="20"/>
      <w:szCs w:val="20"/>
      <w:lang w:eastAsia="zh-CN"/>
    </w:rPr>
  </w:style>
  <w:style w:type="paragraph" w:customStyle="1" w:styleId="tytu">
    <w:name w:val="tytuł"/>
    <w:basedOn w:val="Normalny"/>
    <w:next w:val="Normalny"/>
    <w:rsid w:val="00D71226"/>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D71226"/>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D71226"/>
    <w:pPr>
      <w:ind w:right="51"/>
    </w:pPr>
    <w:rPr>
      <w:rFonts w:ascii="Verdana" w:hAnsi="Verdana" w:cs="Courier New"/>
      <w:b/>
      <w:sz w:val="20"/>
    </w:rPr>
  </w:style>
  <w:style w:type="paragraph" w:customStyle="1" w:styleId="rozdzia">
    <w:name w:val="rozdział"/>
    <w:basedOn w:val="Normalny"/>
    <w:rsid w:val="00D71226"/>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D71226"/>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D71226"/>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D71226"/>
    <w:pPr>
      <w:ind w:left="850" w:hanging="425"/>
    </w:pPr>
  </w:style>
  <w:style w:type="paragraph" w:customStyle="1" w:styleId="numerowanie">
    <w:name w:val="numerowanie"/>
    <w:basedOn w:val="Normalny"/>
    <w:rsid w:val="00D71226"/>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D71226"/>
    <w:pPr>
      <w:suppressAutoHyphens/>
      <w:spacing w:after="0" w:line="240" w:lineRule="auto"/>
    </w:pPr>
    <w:rPr>
      <w:rFonts w:ascii="Times New Roman" w:eastAsia="Times New Roman" w:hAnsi="Times New Roman" w:cs="Verdana"/>
      <w:sz w:val="20"/>
      <w:szCs w:val="20"/>
      <w:lang w:val="en-GB" w:eastAsia="zh-CN"/>
    </w:rPr>
  </w:style>
  <w:style w:type="paragraph" w:customStyle="1" w:styleId="tabulka">
    <w:name w:val="tabulka"/>
    <w:basedOn w:val="Normalny"/>
    <w:rsid w:val="00D71226"/>
    <w:pPr>
      <w:widowControl w:val="0"/>
      <w:suppressAutoHyphens/>
      <w:spacing w:before="120" w:after="0" w:line="240" w:lineRule="exact"/>
      <w:jc w:val="center"/>
    </w:pPr>
    <w:rPr>
      <w:rFonts w:ascii="Arial" w:eastAsia="Times New Roman" w:hAnsi="Arial" w:cs="StarSymbol"/>
      <w:sz w:val="20"/>
      <w:szCs w:val="20"/>
      <w:lang w:val="cs-CZ" w:eastAsia="zh-CN"/>
    </w:rPr>
  </w:style>
  <w:style w:type="paragraph" w:customStyle="1" w:styleId="A">
    <w:name w:val="A"/>
    <w:rsid w:val="00D71226"/>
    <w:pPr>
      <w:keepNext/>
      <w:suppressAutoHyphens/>
      <w:spacing w:before="240" w:after="0" w:line="240" w:lineRule="exact"/>
      <w:ind w:left="720" w:hanging="720"/>
      <w:jc w:val="both"/>
    </w:pPr>
    <w:rPr>
      <w:rFonts w:ascii="Times New Roman" w:eastAsia="Times New Roman" w:hAnsi="Times New Roman" w:cs="Verdana"/>
      <w:sz w:val="24"/>
      <w:szCs w:val="20"/>
      <w:lang w:val="en-GB" w:eastAsia="zh-CN"/>
    </w:rPr>
  </w:style>
  <w:style w:type="paragraph" w:customStyle="1" w:styleId="Tekstprzypisukocowego1">
    <w:name w:val="Tekst przypisu końcowego1"/>
    <w:basedOn w:val="Normalny"/>
    <w:rsid w:val="00D71226"/>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D71226"/>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D71226"/>
    <w:pPr>
      <w:suppressAutoHyphens/>
      <w:spacing w:before="240" w:after="0" w:line="240" w:lineRule="exact"/>
      <w:ind w:left="720"/>
      <w:jc w:val="both"/>
    </w:pPr>
    <w:rPr>
      <w:rFonts w:ascii="Times New Roman" w:eastAsia="Times New Roman" w:hAnsi="Times New Roman" w:cs="Verdana"/>
      <w:sz w:val="24"/>
      <w:szCs w:val="20"/>
      <w:lang w:val="en-GB" w:eastAsia="zh-CN"/>
    </w:rPr>
  </w:style>
  <w:style w:type="paragraph" w:customStyle="1" w:styleId="Tekstkomentarza1">
    <w:name w:val="Tekst komentarza1"/>
    <w:basedOn w:val="Normalny"/>
    <w:rsid w:val="00D71226"/>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D71226"/>
    <w:pPr>
      <w:suppressAutoHyphens/>
      <w:spacing w:after="0" w:line="240" w:lineRule="auto"/>
    </w:pPr>
    <w:rPr>
      <w:rFonts w:ascii="Times New Roman" w:eastAsia="Times New Roman" w:hAnsi="Times New Roman" w:cs="Verdana"/>
      <w:sz w:val="20"/>
      <w:szCs w:val="20"/>
      <w:lang w:eastAsia="zh-CN"/>
    </w:rPr>
  </w:style>
  <w:style w:type="paragraph" w:styleId="Tematkomentarza">
    <w:name w:val="annotation subject"/>
    <w:basedOn w:val="Tekstkomentarza1"/>
    <w:next w:val="Tekstkomentarza1"/>
    <w:link w:val="TematkomentarzaZnak1"/>
    <w:rsid w:val="00D71226"/>
    <w:rPr>
      <w:b/>
      <w:bCs/>
    </w:rPr>
  </w:style>
  <w:style w:type="character" w:customStyle="1" w:styleId="TematkomentarzaZnak1">
    <w:name w:val="Temat komentarza Znak1"/>
    <w:basedOn w:val="TekstkomentarzaZnak"/>
    <w:link w:val="Tematkomentarza"/>
    <w:rsid w:val="00D71226"/>
    <w:rPr>
      <w:rFonts w:ascii="Times New Roman" w:eastAsia="Times New Roman" w:hAnsi="Times New Roman" w:cs="Verdana"/>
      <w:b/>
      <w:bCs/>
      <w:sz w:val="20"/>
      <w:szCs w:val="20"/>
      <w:lang w:eastAsia="zh-CN"/>
    </w:rPr>
  </w:style>
  <w:style w:type="paragraph" w:customStyle="1" w:styleId="Tekstpodstawowy31">
    <w:name w:val="Tekst podstawowy 31"/>
    <w:basedOn w:val="Normalny"/>
    <w:rsid w:val="00D71226"/>
    <w:pPr>
      <w:suppressAutoHyphens/>
      <w:overflowPunct w:val="0"/>
      <w:autoSpaceDE w:val="0"/>
      <w:spacing w:after="0" w:line="240" w:lineRule="auto"/>
      <w:jc w:val="both"/>
      <w:textAlignment w:val="baseline"/>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D71226"/>
    <w:rPr>
      <w:rFonts w:ascii="Arial" w:hAnsi="Arial" w:cs="StarSymbol"/>
      <w:i w:val="0"/>
      <w:iCs w:val="0"/>
      <w:sz w:val="20"/>
      <w:szCs w:val="16"/>
    </w:rPr>
  </w:style>
  <w:style w:type="paragraph" w:customStyle="1" w:styleId="Trescznumztab">
    <w:name w:val="Tresc z num. z tab."/>
    <w:basedOn w:val="Normalny"/>
    <w:rsid w:val="00D71226"/>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D71226"/>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D71226"/>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D71226"/>
    <w:pPr>
      <w:shd w:val="clear" w:color="auto" w:fill="FFFFFF"/>
      <w:suppressAutoHyphens/>
      <w:spacing w:after="120" w:line="240" w:lineRule="atLeas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D71226"/>
    <w:pPr>
      <w:shd w:val="clear" w:color="auto" w:fill="FFFFFF"/>
      <w:suppressAutoHyphens/>
      <w:spacing w:before="120" w:after="120" w:line="240" w:lineRule="atLeast"/>
      <w:ind w:hanging="360"/>
      <w:jc w:val="both"/>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D71226"/>
    <w:pPr>
      <w:shd w:val="clear" w:color="auto" w:fill="FFFFFF"/>
      <w:suppressAutoHyphens/>
      <w:spacing w:before="120" w:after="120" w:line="240" w:lineRule="atLeas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D71226"/>
    <w:pPr>
      <w:shd w:val="clear" w:color="auto" w:fill="FFFFFF"/>
      <w:suppressAutoHyphens/>
      <w:spacing w:before="120" w:after="0" w:line="240" w:lineRule="exact"/>
      <w:jc w:val="both"/>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D71226"/>
    <w:pPr>
      <w:shd w:val="clear" w:color="auto" w:fill="FFFFFF"/>
      <w:suppressAutoHyphens/>
      <w:spacing w:before="60" w:after="60" w:line="245" w:lineRule="exact"/>
      <w:ind w:hanging="360"/>
      <w:jc w:val="both"/>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D71226"/>
    <w:pPr>
      <w:shd w:val="clear" w:color="auto" w:fill="FFFFFF"/>
      <w:suppressAutoHyphens/>
      <w:spacing w:before="60" w:after="60" w:line="240" w:lineRule="atLeas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D71226"/>
    <w:pPr>
      <w:shd w:val="clear" w:color="auto" w:fill="FFFFFF"/>
      <w:suppressAutoHyphens/>
      <w:spacing w:before="60" w:after="180" w:line="240" w:lineRule="atLeas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D71226"/>
    <w:pPr>
      <w:suppressAutoHyphens/>
      <w:spacing w:after="0" w:line="240" w:lineRule="auto"/>
      <w:ind w:left="720"/>
    </w:pPr>
    <w:rPr>
      <w:rFonts w:ascii="Times New Roman" w:eastAsia="Times New Roman" w:hAnsi="Times New Roman" w:cs="Verdana"/>
      <w:sz w:val="24"/>
      <w:szCs w:val="24"/>
      <w:lang w:eastAsia="zh-CN"/>
    </w:rPr>
  </w:style>
  <w:style w:type="paragraph" w:styleId="Tekstprzypisukocowego">
    <w:name w:val="endnote text"/>
    <w:basedOn w:val="Normalny"/>
    <w:link w:val="TekstprzypisukocowegoZnak1"/>
    <w:rsid w:val="00D71226"/>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rsid w:val="00D71226"/>
    <w:rPr>
      <w:rFonts w:ascii="Times New Roman" w:eastAsia="Times New Roman" w:hAnsi="Times New Roman" w:cs="Verdana"/>
      <w:sz w:val="20"/>
      <w:szCs w:val="20"/>
      <w:lang w:eastAsia="zh-CN"/>
    </w:rPr>
  </w:style>
  <w:style w:type="paragraph" w:customStyle="1" w:styleId="Style5">
    <w:name w:val="Style5"/>
    <w:basedOn w:val="Normalny"/>
    <w:rsid w:val="00D71226"/>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D71226"/>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D71226"/>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D71226"/>
    <w:pPr>
      <w:jc w:val="center"/>
    </w:pPr>
    <w:rPr>
      <w:b/>
    </w:rPr>
  </w:style>
  <w:style w:type="paragraph" w:customStyle="1" w:styleId="WW-Tekstpodstawowy2">
    <w:name w:val="WW-Tekst podstawowy 2"/>
    <w:basedOn w:val="Normalny"/>
    <w:rsid w:val="00D71226"/>
    <w:pPr>
      <w:widowControl w:val="0"/>
      <w:suppressAutoHyphens/>
      <w:spacing w:after="0" w:line="240" w:lineRule="auto"/>
      <w:jc w:val="both"/>
    </w:pPr>
    <w:rPr>
      <w:rFonts w:ascii="Times New Roman" w:eastAsia="Times New Roman" w:hAnsi="Times New Roman" w:cs="Verdana"/>
      <w:szCs w:val="24"/>
      <w:lang w:eastAsia="zh-CN"/>
    </w:rPr>
  </w:style>
  <w:style w:type="paragraph" w:styleId="Bezodstpw">
    <w:name w:val="No Spacing"/>
    <w:qFormat/>
    <w:rsid w:val="00D71226"/>
    <w:pPr>
      <w:suppressAutoHyphens/>
      <w:spacing w:after="0" w:line="240" w:lineRule="auto"/>
    </w:pPr>
    <w:rPr>
      <w:rFonts w:ascii="Times New Roman" w:eastAsia="Times New Roman" w:hAnsi="Times New Roman" w:cs="Verdana"/>
      <w:szCs w:val="20"/>
      <w:lang w:eastAsia="zh-CN"/>
    </w:rPr>
  </w:style>
  <w:style w:type="paragraph" w:customStyle="1" w:styleId="TitlePage">
    <w:name w:val="TitlePage"/>
    <w:basedOn w:val="Normalny"/>
    <w:rsid w:val="00D71226"/>
    <w:pPr>
      <w:suppressAutoHyphens/>
      <w:spacing w:after="0" w:line="360" w:lineRule="auto"/>
    </w:pPr>
    <w:rPr>
      <w:rFonts w:ascii="Arial" w:eastAsia="Times New Roman" w:hAnsi="Arial" w:cs="StarSymbol"/>
      <w:b/>
      <w:sz w:val="28"/>
      <w:szCs w:val="24"/>
      <w:lang w:val="en-US" w:eastAsia="zh-CN"/>
    </w:rPr>
  </w:style>
  <w:style w:type="paragraph" w:customStyle="1" w:styleId="WW-Tekstpodstawowy3">
    <w:name w:val="WW-Tekst podstawowy 3"/>
    <w:basedOn w:val="Normalny"/>
    <w:rsid w:val="00D71226"/>
    <w:pPr>
      <w:suppressAutoHyphens/>
      <w:spacing w:after="0" w:line="240" w:lineRule="auto"/>
    </w:pPr>
    <w:rPr>
      <w:rFonts w:ascii="Times New Roman" w:eastAsia="Times New Roman" w:hAnsi="Times New Roman" w:cs="Verdana"/>
      <w:szCs w:val="24"/>
      <w:lang w:eastAsia="zh-CN"/>
    </w:rPr>
  </w:style>
  <w:style w:type="paragraph" w:styleId="Podtytu">
    <w:name w:val="Subtitle"/>
    <w:basedOn w:val="Nagwek"/>
    <w:next w:val="Tekstpodstawowy"/>
    <w:link w:val="PodtytuZnak1"/>
    <w:qFormat/>
    <w:rsid w:val="00D71226"/>
    <w:pPr>
      <w:keepNext/>
      <w:tabs>
        <w:tab w:val="clear" w:pos="4536"/>
        <w:tab w:val="clear" w:pos="9072"/>
      </w:tabs>
      <w:suppressAutoHyphens/>
      <w:spacing w:before="240" w:after="120"/>
      <w:jc w:val="center"/>
    </w:pPr>
    <w:rPr>
      <w:rFonts w:ascii="Arial" w:eastAsia="Calibri" w:hAnsi="Arial" w:cs="StarSymbol"/>
      <w:i/>
      <w:sz w:val="28"/>
      <w:szCs w:val="24"/>
      <w:lang w:val="pl-PL" w:eastAsia="zh-CN"/>
    </w:rPr>
  </w:style>
  <w:style w:type="character" w:customStyle="1" w:styleId="PodtytuZnak1">
    <w:name w:val="Podtytuł Znak1"/>
    <w:basedOn w:val="Domylnaczcionkaakapitu"/>
    <w:link w:val="Podtytu"/>
    <w:rsid w:val="00D71226"/>
    <w:rPr>
      <w:rFonts w:ascii="Arial" w:eastAsia="Calibri" w:hAnsi="Arial" w:cs="StarSymbol"/>
      <w:i/>
      <w:sz w:val="28"/>
      <w:szCs w:val="24"/>
      <w:lang w:eastAsia="zh-CN"/>
    </w:rPr>
  </w:style>
  <w:style w:type="paragraph" w:customStyle="1" w:styleId="Tekstblokowy1">
    <w:name w:val="Tekst blokowy1"/>
    <w:basedOn w:val="Normalny"/>
    <w:rsid w:val="00D71226"/>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D71226"/>
  </w:style>
  <w:style w:type="paragraph" w:customStyle="1" w:styleId="Zwykytekst3">
    <w:name w:val="Zwykły tekst3"/>
    <w:basedOn w:val="Normalny"/>
    <w:rsid w:val="00D71226"/>
    <w:pPr>
      <w:spacing w:after="0" w:line="240" w:lineRule="auto"/>
    </w:pPr>
    <w:rPr>
      <w:rFonts w:ascii="Courier New" w:eastAsia="Times New Roman" w:hAnsi="Courier New"/>
      <w:sz w:val="20"/>
      <w:szCs w:val="20"/>
      <w:lang w:eastAsia="zh-CN"/>
    </w:rPr>
  </w:style>
  <w:style w:type="paragraph" w:customStyle="1" w:styleId="Wypunktowanie">
    <w:name w:val="Wypunktowanie"/>
    <w:basedOn w:val="Normalny"/>
    <w:rsid w:val="00D71226"/>
    <w:pPr>
      <w:numPr>
        <w:numId w:val="3"/>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D71226"/>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D71226"/>
    <w:pPr>
      <w:keepNext w:val="0"/>
      <w:tabs>
        <w:tab w:val="num" w:pos="360"/>
      </w:tabs>
      <w:suppressAutoHyphens/>
      <w:overflowPunct w:val="0"/>
      <w:autoSpaceDE w:val="0"/>
      <w:spacing w:before="120" w:after="120" w:line="240" w:lineRule="auto"/>
      <w:ind w:left="360" w:hanging="360"/>
      <w:jc w:val="both"/>
      <w:textAlignment w:val="baseline"/>
    </w:pPr>
    <w:rPr>
      <w:rFonts w:ascii="Arial" w:hAnsi="Arial" w:cs="Arial"/>
      <w:b w:val="0"/>
      <w:bCs w:val="0"/>
      <w:i w:val="0"/>
      <w:iCs w:val="0"/>
      <w:color w:val="000000"/>
      <w:spacing w:val="-3"/>
      <w:sz w:val="22"/>
      <w:szCs w:val="20"/>
      <w:lang w:eastAsia="zh-CN"/>
    </w:rPr>
  </w:style>
  <w:style w:type="paragraph" w:customStyle="1" w:styleId="Art-Ust-Podpunkt">
    <w:name w:val="Art-Ust-Podpunkt"/>
    <w:basedOn w:val="Art-Ust"/>
    <w:rsid w:val="00D71226"/>
    <w:pPr>
      <w:spacing w:before="60" w:after="60"/>
      <w:ind w:left="720" w:hanging="720"/>
    </w:pPr>
    <w:rPr>
      <w:spacing w:val="0"/>
    </w:rPr>
  </w:style>
  <w:style w:type="paragraph" w:customStyle="1" w:styleId="Art-Ust-Podpunkt-Podpunkt">
    <w:name w:val="Art-Ust-Podpunkt-Podpunkt"/>
    <w:basedOn w:val="Art-Ust-Podpunkt"/>
    <w:rsid w:val="00D71226"/>
    <w:pPr>
      <w:ind w:left="1080" w:hanging="1080"/>
    </w:pPr>
  </w:style>
  <w:style w:type="paragraph" w:customStyle="1" w:styleId="tekstwstpny">
    <w:name w:val="tekst wstępny"/>
    <w:basedOn w:val="Normalny"/>
    <w:rsid w:val="00D71226"/>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D71226"/>
    <w:pPr>
      <w:autoSpaceDE w:val="0"/>
      <w:ind w:left="360" w:hanging="360"/>
      <w:jc w:val="both"/>
    </w:pPr>
    <w:rPr>
      <w:rFonts w:ascii="Arial" w:hAnsi="Arial" w:cs="Arial"/>
      <w:sz w:val="22"/>
    </w:rPr>
  </w:style>
  <w:style w:type="paragraph" w:customStyle="1" w:styleId="Texte1xx">
    <w:name w:val="Texte 1.xx"/>
    <w:basedOn w:val="Normalny"/>
    <w:rsid w:val="00D71226"/>
    <w:pPr>
      <w:suppressAutoHyphens/>
      <w:spacing w:before="120" w:after="120" w:line="240" w:lineRule="auto"/>
      <w:ind w:left="1418" w:firstLine="1"/>
      <w:jc w:val="both"/>
    </w:pPr>
    <w:rPr>
      <w:rFonts w:ascii="Arial" w:eastAsia="Times New Roman" w:hAnsi="Arial" w:cs="Arial"/>
      <w:szCs w:val="24"/>
      <w:lang w:eastAsia="zh-CN"/>
    </w:rPr>
  </w:style>
  <w:style w:type="paragraph" w:styleId="Poprawka">
    <w:name w:val="Revision"/>
    <w:rsid w:val="00D71226"/>
    <w:pPr>
      <w:suppressAutoHyphens/>
      <w:spacing w:after="0" w:line="240" w:lineRule="auto"/>
    </w:pPr>
    <w:rPr>
      <w:rFonts w:ascii="Times New Roman" w:eastAsia="Times New Roman" w:hAnsi="Times New Roman" w:cs="Verdana"/>
      <w:sz w:val="24"/>
      <w:szCs w:val="24"/>
      <w:lang w:eastAsia="zh-CN"/>
    </w:rPr>
  </w:style>
  <w:style w:type="paragraph" w:customStyle="1" w:styleId="Akapitzlist2">
    <w:name w:val="Akapit z listą2"/>
    <w:basedOn w:val="Normalny"/>
    <w:rsid w:val="00D71226"/>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D71226"/>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D71226"/>
    <w:pPr>
      <w:spacing w:after="0" w:line="240" w:lineRule="auto"/>
    </w:pPr>
    <w:rPr>
      <w:rFonts w:ascii="Courier New" w:eastAsia="Times New Roman" w:hAnsi="Courier New"/>
      <w:sz w:val="20"/>
      <w:szCs w:val="20"/>
      <w:lang w:eastAsia="zh-CN"/>
    </w:rPr>
  </w:style>
  <w:style w:type="paragraph" w:customStyle="1" w:styleId="Default">
    <w:name w:val="Default"/>
    <w:rsid w:val="00D71226"/>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D71226"/>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D71226"/>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D71226"/>
    <w:pPr>
      <w:suppressAutoHyphens/>
      <w:spacing w:after="0" w:line="240" w:lineRule="auto"/>
    </w:pPr>
    <w:rPr>
      <w:rFonts w:ascii="Courier New" w:eastAsia="Times New Roman" w:hAnsi="Courier New" w:cs="Courier New"/>
      <w:sz w:val="20"/>
      <w:szCs w:val="20"/>
      <w:lang w:eastAsia="zh-CN"/>
    </w:rPr>
  </w:style>
  <w:style w:type="character" w:customStyle="1" w:styleId="TekstkomentarzaZnak3">
    <w:name w:val="Tekst komentarza Znak3"/>
    <w:uiPriority w:val="99"/>
    <w:semiHidden/>
    <w:rsid w:val="00D71226"/>
    <w:rPr>
      <w:rFonts w:cs="Verdana"/>
      <w:lang w:eastAsia="zh-CN"/>
    </w:rPr>
  </w:style>
  <w:style w:type="table" w:styleId="Tabela-Siatka">
    <w:name w:val="Table Grid"/>
    <w:basedOn w:val="Standardowy"/>
    <w:uiPriority w:val="59"/>
    <w:rsid w:val="00D712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D71226"/>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basedOn w:val="Domylnaczcionkaakapitu"/>
    <w:link w:val="Tekstpodstawowy2"/>
    <w:rsid w:val="00D71226"/>
    <w:rPr>
      <w:rFonts w:ascii="Times New Roman" w:eastAsia="Times New Roman" w:hAnsi="Times New Roman" w:cs="Times New Roman"/>
      <w:sz w:val="24"/>
      <w:szCs w:val="24"/>
      <w:lang w:val="x-none" w:eastAsia="x-none"/>
    </w:rPr>
  </w:style>
  <w:style w:type="paragraph" w:customStyle="1" w:styleId="Tretekstu">
    <w:name w:val="Treść tekstu"/>
    <w:basedOn w:val="Normalny"/>
    <w:link w:val="TekstpodstawowyZnak"/>
    <w:rsid w:val="00D71226"/>
    <w:pPr>
      <w:spacing w:after="0" w:line="240" w:lineRule="auto"/>
    </w:pPr>
    <w:rPr>
      <w:rFonts w:ascii="Arial" w:eastAsiaTheme="minorHAnsi" w:hAnsi="Arial" w:cs="StarSymbol"/>
      <w:sz w:val="20"/>
      <w:szCs w:val="20"/>
      <w:lang w:eastAsia="zh-CN"/>
    </w:rPr>
  </w:style>
  <w:style w:type="paragraph" w:styleId="Tytu0">
    <w:name w:val="Title"/>
    <w:basedOn w:val="Normalny"/>
    <w:link w:val="TytuZnak"/>
    <w:qFormat/>
    <w:rsid w:val="00D71226"/>
    <w:pPr>
      <w:spacing w:after="120" w:line="240" w:lineRule="auto"/>
      <w:jc w:val="center"/>
    </w:pPr>
    <w:rPr>
      <w:rFonts w:ascii="Arial" w:eastAsia="Times New Roman" w:hAnsi="Arial"/>
      <w:b/>
      <w:sz w:val="40"/>
      <w:szCs w:val="20"/>
      <w:lang w:val="x-none" w:eastAsia="x-none"/>
    </w:rPr>
  </w:style>
  <w:style w:type="character" w:customStyle="1" w:styleId="TytuZnak">
    <w:name w:val="Tytuł Znak"/>
    <w:basedOn w:val="Domylnaczcionkaakapitu"/>
    <w:link w:val="Tytu0"/>
    <w:rsid w:val="00D71226"/>
    <w:rPr>
      <w:rFonts w:ascii="Arial" w:eastAsia="Times New Roman" w:hAnsi="Arial" w:cs="Times New Roman"/>
      <w:b/>
      <w:sz w:val="40"/>
      <w:szCs w:val="20"/>
      <w:lang w:val="x-none" w:eastAsia="x-none"/>
    </w:rPr>
  </w:style>
  <w:style w:type="paragraph" w:customStyle="1" w:styleId="ZnakZnakZnakZnakZnakZnakZnakZnakZnakZnakZnakZnakZnakZnakZnak1ZnakZnakZnakZnakZnak">
    <w:name w:val="Znak Znak Znak Znak Znak Znak Znak Znak Znak Znak Znak Znak Znak Znak Znak1 Znak Znak Znak Znak Znak"/>
    <w:basedOn w:val="Normalny"/>
    <w:rsid w:val="00D71226"/>
    <w:pPr>
      <w:spacing w:after="0" w:line="240" w:lineRule="auto"/>
    </w:pPr>
    <w:rPr>
      <w:rFonts w:ascii="Arial" w:eastAsia="Times New Roman" w:hAnsi="Arial" w:cs="Arial"/>
      <w:sz w:val="24"/>
      <w:szCs w:val="24"/>
      <w:lang w:eastAsia="pl-PL"/>
    </w:rPr>
  </w:style>
  <w:style w:type="paragraph" w:customStyle="1" w:styleId="WW-Zawartotabeli1111">
    <w:name w:val="WW-Zawartość tabeli1111"/>
    <w:basedOn w:val="Tekstpodstawowy"/>
    <w:rsid w:val="00D71226"/>
    <w:pPr>
      <w:widowControl w:val="0"/>
      <w:suppressLineNumbers/>
      <w:spacing w:after="120"/>
    </w:pPr>
    <w:rPr>
      <w:rFonts w:ascii="Thorndale" w:eastAsia="HG Mincho Light J" w:hAnsi="Thorndale" w:cs="Times New Roman"/>
      <w:color w:val="000000"/>
      <w:szCs w:val="24"/>
    </w:rPr>
  </w:style>
  <w:style w:type="paragraph" w:styleId="Tekstpodstawowy3">
    <w:name w:val="Body Text 3"/>
    <w:basedOn w:val="Normalny"/>
    <w:link w:val="Tekstpodstawowy3Znak"/>
    <w:uiPriority w:val="99"/>
    <w:unhideWhenUsed/>
    <w:rsid w:val="00D71226"/>
    <w:pPr>
      <w:suppressAutoHyphens/>
      <w:spacing w:after="120" w:line="240" w:lineRule="auto"/>
    </w:pPr>
    <w:rPr>
      <w:rFonts w:ascii="Times New Roman" w:eastAsia="Times New Roman" w:hAnsi="Times New Roman"/>
      <w:sz w:val="16"/>
      <w:szCs w:val="16"/>
      <w:lang w:val="x-none" w:eastAsia="zh-CN"/>
    </w:rPr>
  </w:style>
  <w:style w:type="character" w:customStyle="1" w:styleId="Tekstpodstawowy3Znak">
    <w:name w:val="Tekst podstawowy 3 Znak"/>
    <w:basedOn w:val="Domylnaczcionkaakapitu"/>
    <w:link w:val="Tekstpodstawowy3"/>
    <w:uiPriority w:val="99"/>
    <w:rsid w:val="00D71226"/>
    <w:rPr>
      <w:rFonts w:ascii="Times New Roman" w:eastAsia="Times New Roman" w:hAnsi="Times New Roman" w:cs="Times New Roman"/>
      <w:sz w:val="16"/>
      <w:szCs w:val="16"/>
      <w:lang w:val="x-none" w:eastAsia="zh-CN"/>
    </w:rPr>
  </w:style>
  <w:style w:type="paragraph" w:styleId="Tekstpodstawowywcity3">
    <w:name w:val="Body Text Indent 3"/>
    <w:basedOn w:val="Normalny"/>
    <w:link w:val="Tekstpodstawowywcity3Znak"/>
    <w:uiPriority w:val="99"/>
    <w:semiHidden/>
    <w:unhideWhenUsed/>
    <w:rsid w:val="00D71226"/>
    <w:pPr>
      <w:suppressAutoHyphens/>
      <w:spacing w:after="120" w:line="240" w:lineRule="auto"/>
      <w:ind w:left="283"/>
    </w:pPr>
    <w:rPr>
      <w:rFonts w:ascii="Times New Roman" w:eastAsia="Times New Roman" w:hAnsi="Times New Roman"/>
      <w:sz w:val="16"/>
      <w:szCs w:val="16"/>
      <w:lang w:val="x-none" w:eastAsia="zh-CN"/>
    </w:rPr>
  </w:style>
  <w:style w:type="character" w:customStyle="1" w:styleId="Tekstpodstawowywcity3Znak">
    <w:name w:val="Tekst podstawowy wcięty 3 Znak"/>
    <w:basedOn w:val="Domylnaczcionkaakapitu"/>
    <w:link w:val="Tekstpodstawowywcity3"/>
    <w:uiPriority w:val="99"/>
    <w:semiHidden/>
    <w:rsid w:val="00D71226"/>
    <w:rPr>
      <w:rFonts w:ascii="Times New Roman" w:eastAsia="Times New Roman" w:hAnsi="Times New Roman" w:cs="Times New Roman"/>
      <w:sz w:val="16"/>
      <w:szCs w:val="16"/>
      <w:lang w:val="x-none" w:eastAsia="zh-CN"/>
    </w:rPr>
  </w:style>
  <w:style w:type="character" w:styleId="Tytuksiki">
    <w:name w:val="Book Title"/>
    <w:uiPriority w:val="33"/>
    <w:qFormat/>
    <w:rsid w:val="00D71226"/>
    <w:rPr>
      <w:b/>
      <w:bCs/>
      <w:smallCaps/>
      <w:spacing w:val="5"/>
    </w:rPr>
  </w:style>
  <w:style w:type="character" w:customStyle="1" w:styleId="FontStyle157">
    <w:name w:val="Font Style157"/>
    <w:rsid w:val="00D71226"/>
    <w:rPr>
      <w:rFonts w:ascii="Times New Roman" w:hAnsi="Times New Roman" w:cs="Times New Roman" w:hint="default"/>
      <w:b/>
      <w:bCs/>
      <w:sz w:val="22"/>
      <w:szCs w:val="22"/>
    </w:rPr>
  </w:style>
  <w:style w:type="paragraph" w:styleId="Zwykytekst">
    <w:name w:val="Plain Text"/>
    <w:basedOn w:val="Normalny"/>
    <w:link w:val="ZwykytekstZnak"/>
    <w:rsid w:val="00D71226"/>
    <w:pPr>
      <w:spacing w:after="0" w:line="240" w:lineRule="auto"/>
    </w:pPr>
    <w:rPr>
      <w:rFonts w:ascii="Courier New" w:eastAsiaTheme="minorHAnsi" w:hAnsi="Courier New"/>
      <w:sz w:val="20"/>
      <w:szCs w:val="20"/>
    </w:rPr>
  </w:style>
  <w:style w:type="character" w:customStyle="1" w:styleId="ZwykytekstZnak1">
    <w:name w:val="Zwykły tekst Znak1"/>
    <w:basedOn w:val="Domylnaczcionkaakapitu"/>
    <w:uiPriority w:val="99"/>
    <w:semiHidden/>
    <w:rsid w:val="00D71226"/>
    <w:rPr>
      <w:rFonts w:ascii="Consolas" w:eastAsia="Calibri" w:hAnsi="Consolas" w:cs="Consolas"/>
      <w:sz w:val="21"/>
      <w:szCs w:val="21"/>
    </w:rPr>
  </w:style>
  <w:style w:type="numbering" w:customStyle="1" w:styleId="Styl1">
    <w:name w:val="Styl1"/>
    <w:uiPriority w:val="99"/>
    <w:rsid w:val="00D71226"/>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ritefull-cache xmlns="urn:writefull-cache:Suggestions">{"suggestions":{},"typeOfAccount":"freemium"}</writefull-cache>
</file>

<file path=customXml/itemProps1.xml><?xml version="1.0" encoding="utf-8"?>
<ds:datastoreItem xmlns:ds="http://schemas.openxmlformats.org/officeDocument/2006/customXml" ds:itemID="{035F2AD4-5882-4AFF-B3D3-EBF5B51AEA43}">
  <ds:schemaRefs>
    <ds:schemaRef ds:uri="http://schemas.openxmlformats.org/officeDocument/2006/bibliography"/>
  </ds:schemaRefs>
</ds:datastoreItem>
</file>

<file path=customXml/itemProps2.xml><?xml version="1.0" encoding="utf-8"?>
<ds:datastoreItem xmlns:ds="http://schemas.openxmlformats.org/officeDocument/2006/customXml" ds:itemID="{BB6EA03B-6A57-47A8-A2B4-AF374F2355C2}">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2705</Words>
  <Characters>16236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Haraburda Michał</dc:creator>
  <cp:keywords/>
  <dc:description/>
  <cp:lastModifiedBy>Haraburda Michał</cp:lastModifiedBy>
  <cp:revision>8</cp:revision>
  <dcterms:created xsi:type="dcterms:W3CDTF">2021-05-12T12:07:00Z</dcterms:created>
  <dcterms:modified xsi:type="dcterms:W3CDTF">2021-05-14T13:49:00Z</dcterms:modified>
</cp:coreProperties>
</file>