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EA2D2" w14:textId="7CFB7F86" w:rsidR="00AC0097" w:rsidRPr="00D71226" w:rsidRDefault="00AC0097" w:rsidP="00AC0097">
      <w:pPr>
        <w:spacing w:after="16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7</w:t>
      </w:r>
      <w:r w:rsidR="0085540F">
        <w:rPr>
          <w:rFonts w:ascii="Arial" w:hAnsi="Arial" w:cs="Arial"/>
          <w:b/>
          <w:sz w:val="20"/>
          <w:szCs w:val="20"/>
        </w:rPr>
        <w:t>a</w:t>
      </w:r>
      <w:r w:rsidRPr="00D71226">
        <w:rPr>
          <w:rFonts w:ascii="Arial" w:hAnsi="Arial" w:cs="Arial"/>
          <w:b/>
          <w:sz w:val="20"/>
          <w:szCs w:val="20"/>
        </w:rPr>
        <w:t xml:space="preserve"> do SWZ</w:t>
      </w:r>
    </w:p>
    <w:p w14:paraId="4D193498" w14:textId="77777777" w:rsidR="00AC0097" w:rsidRPr="00D71226" w:rsidRDefault="00AC0097" w:rsidP="00AC0097">
      <w:pPr>
        <w:widowControl w:val="0"/>
        <w:shd w:val="clear" w:color="auto" w:fill="FFFFFF"/>
        <w:tabs>
          <w:tab w:val="left" w:pos="569"/>
        </w:tabs>
        <w:suppressAutoHyphens/>
        <w:autoSpaceDE w:val="0"/>
        <w:autoSpaceDN w:val="0"/>
        <w:adjustRightInd w:val="0"/>
        <w:jc w:val="right"/>
        <w:outlineLvl w:val="0"/>
        <w:rPr>
          <w:rFonts w:ascii="Arial" w:hAnsi="Arial" w:cs="Arial"/>
          <w:b/>
          <w:sz w:val="20"/>
          <w:szCs w:val="20"/>
        </w:rPr>
      </w:pPr>
    </w:p>
    <w:p w14:paraId="5B03910C" w14:textId="626DF461" w:rsidR="00AC0097" w:rsidRDefault="00AC0097" w:rsidP="00AC0097">
      <w:pPr>
        <w:spacing w:after="240" w:line="259" w:lineRule="auto"/>
        <w:jc w:val="center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>KOSZTORYS OFERTOWY</w:t>
      </w:r>
    </w:p>
    <w:p w14:paraId="2F450D5F" w14:textId="12FD36A8" w:rsidR="006342C4" w:rsidRPr="006342C4" w:rsidRDefault="006342C4" w:rsidP="00AC0097">
      <w:pPr>
        <w:spacing w:after="240" w:line="259" w:lineRule="auto"/>
        <w:jc w:val="center"/>
        <w:rPr>
          <w:rFonts w:ascii="Arial" w:hAnsi="Arial" w:cs="Arial"/>
          <w:b/>
          <w:caps/>
        </w:rPr>
      </w:pPr>
      <w:r w:rsidRPr="006342C4">
        <w:rPr>
          <w:rFonts w:ascii="Arial" w:hAnsi="Arial" w:cs="Arial"/>
          <w:b/>
        </w:rPr>
        <w:t>dla</w:t>
      </w:r>
      <w:r w:rsidRPr="006342C4">
        <w:rPr>
          <w:rFonts w:ascii="Arial" w:hAnsi="Arial" w:cs="Arial"/>
          <w:b/>
          <w:caps/>
        </w:rPr>
        <w:t xml:space="preserve"> CZęści 1 Zamówienia</w:t>
      </w:r>
    </w:p>
    <w:p w14:paraId="32E04D6E" w14:textId="77777777" w:rsidR="00AC0097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</w:p>
    <w:p w14:paraId="62074728" w14:textId="77777777" w:rsidR="00AC0097" w:rsidRPr="00D71226" w:rsidRDefault="00AC0097" w:rsidP="00AC0097">
      <w:pPr>
        <w:keepNext/>
        <w:tabs>
          <w:tab w:val="left" w:pos="4253"/>
        </w:tabs>
        <w:ind w:firstLine="5103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D71226">
        <w:rPr>
          <w:rFonts w:ascii="Arial" w:hAnsi="Arial" w:cs="Arial"/>
          <w:b/>
          <w:bCs/>
          <w:iCs/>
          <w:sz w:val="20"/>
          <w:szCs w:val="20"/>
        </w:rPr>
        <w:t>Zamawiający:</w:t>
      </w:r>
    </w:p>
    <w:p w14:paraId="4C41AD56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Politechnika Warszawska</w:t>
      </w:r>
    </w:p>
    <w:p w14:paraId="0EA393FD" w14:textId="77777777" w:rsidR="00AC0097" w:rsidRPr="00D71226" w:rsidRDefault="00AC0097" w:rsidP="00AC0097">
      <w:pPr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D71226">
        <w:rPr>
          <w:rFonts w:ascii="Arial" w:hAnsi="Arial" w:cs="Arial"/>
          <w:b/>
          <w:bCs/>
          <w:sz w:val="20"/>
          <w:szCs w:val="20"/>
        </w:rPr>
        <w:t>Wydział Inżynierii Produkcji</w:t>
      </w:r>
    </w:p>
    <w:p w14:paraId="3470F8EC" w14:textId="77777777" w:rsidR="00AC0097" w:rsidRPr="00D71226" w:rsidRDefault="00AC0097" w:rsidP="00AC0097">
      <w:pPr>
        <w:suppressAutoHyphens/>
        <w:ind w:left="4962" w:firstLine="141"/>
        <w:rPr>
          <w:rFonts w:ascii="Arial" w:hAnsi="Arial" w:cs="Arial"/>
          <w:bCs/>
          <w:sz w:val="20"/>
          <w:szCs w:val="20"/>
          <w:lang w:eastAsia="zh-CN"/>
        </w:rPr>
      </w:pPr>
      <w:r w:rsidRPr="00D71226">
        <w:rPr>
          <w:rFonts w:ascii="Arial" w:hAnsi="Arial" w:cs="Arial"/>
          <w:b/>
          <w:color w:val="000000"/>
          <w:sz w:val="20"/>
          <w:szCs w:val="20"/>
          <w:lang w:eastAsia="zh-CN"/>
        </w:rPr>
        <w:t>ul. Narbutta 85, 02-524 Warsza</w:t>
      </w:r>
      <w:r w:rsidRPr="00D71226">
        <w:rPr>
          <w:rFonts w:ascii="Arial" w:hAnsi="Arial" w:cs="Arial"/>
          <w:color w:val="000000"/>
          <w:sz w:val="20"/>
          <w:szCs w:val="20"/>
          <w:lang w:eastAsia="zh-CN"/>
        </w:rPr>
        <w:t xml:space="preserve">wa </w:t>
      </w:r>
    </w:p>
    <w:p w14:paraId="6D0A4F6C" w14:textId="77777777" w:rsidR="00AC0097" w:rsidRPr="00D71226" w:rsidRDefault="00AC0097" w:rsidP="00AC0097">
      <w:pPr>
        <w:spacing w:after="160" w:line="259" w:lineRule="auto"/>
        <w:jc w:val="center"/>
        <w:rPr>
          <w:rFonts w:ascii="Arial" w:hAnsi="Arial" w:cs="Arial"/>
          <w:sz w:val="20"/>
          <w:szCs w:val="20"/>
        </w:rPr>
      </w:pPr>
    </w:p>
    <w:p w14:paraId="3F95CC55" w14:textId="77777777" w:rsidR="00AC0097" w:rsidRPr="00D71226" w:rsidRDefault="00AC0097" w:rsidP="00AC0097">
      <w:pPr>
        <w:autoSpaceDE w:val="0"/>
        <w:autoSpaceDN w:val="0"/>
        <w:adjustRightInd w:val="0"/>
        <w:spacing w:after="160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Nazwa (firma)/imię i nazwisko oraz adres  PODMIOTU UDOSTĘPNIAJĄCEGO ZASOBY– </w:t>
      </w:r>
    </w:p>
    <w:p w14:paraId="70CCBA82" w14:textId="77777777" w:rsidR="00AC0097" w:rsidRPr="00D71226" w:rsidRDefault="00AC0097" w:rsidP="00AC0097">
      <w:pPr>
        <w:autoSpaceDE w:val="0"/>
        <w:autoSpaceDN w:val="0"/>
        <w:adjustRightInd w:val="0"/>
        <w:spacing w:before="240" w:after="240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…………………………………………………………………………….……………….….……………………..…………………………………………………….……………….…..…….……………………….,</w:t>
      </w:r>
    </w:p>
    <w:p w14:paraId="791C0110" w14:textId="77777777" w:rsidR="00AC0097" w:rsidRPr="00D71226" w:rsidRDefault="00AC0097" w:rsidP="00AC0097">
      <w:pPr>
        <w:ind w:left="2268" w:hanging="2268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>reprezentowany przez: ………………………………………………………………………...</w:t>
      </w:r>
    </w:p>
    <w:p w14:paraId="4261BC1F" w14:textId="77777777" w:rsidR="00AC0097" w:rsidRPr="00D71226" w:rsidRDefault="00AC0097" w:rsidP="00AC0097">
      <w:pPr>
        <w:spacing w:after="160"/>
        <w:ind w:left="2268" w:firstLine="709"/>
        <w:rPr>
          <w:rFonts w:ascii="Arial" w:hAnsi="Arial" w:cs="Arial"/>
          <w:sz w:val="16"/>
          <w:szCs w:val="16"/>
        </w:rPr>
      </w:pPr>
      <w:r w:rsidRPr="00D71226">
        <w:rPr>
          <w:rFonts w:ascii="Arial" w:hAnsi="Arial" w:cs="Arial"/>
          <w:i/>
          <w:sz w:val="16"/>
          <w:szCs w:val="16"/>
        </w:rPr>
        <w:t>(</w:t>
      </w:r>
      <w:r w:rsidRPr="00D71226">
        <w:rPr>
          <w:rFonts w:ascii="Arial" w:hAnsi="Arial" w:cs="Arial"/>
          <w:sz w:val="16"/>
          <w:szCs w:val="16"/>
        </w:rPr>
        <w:t>imię, nazwisko, stanowisko/podstawa do reprezentacji)</w:t>
      </w:r>
    </w:p>
    <w:p w14:paraId="3A7ACE19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</w:p>
    <w:p w14:paraId="144170F2" w14:textId="77777777" w:rsidR="00AC0097" w:rsidRPr="00D71226" w:rsidRDefault="00AC0097" w:rsidP="00AC0097">
      <w:pPr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D71226">
        <w:rPr>
          <w:rFonts w:ascii="Arial" w:hAnsi="Arial" w:cs="Arial"/>
          <w:sz w:val="20"/>
          <w:szCs w:val="20"/>
        </w:rPr>
        <w:t xml:space="preserve">Na potrzeby postępowania o udzielenie zamówienia publicznego na: </w:t>
      </w:r>
    </w:p>
    <w:p w14:paraId="2D96C1EA" w14:textId="77777777" w:rsidR="00AC0097" w:rsidRPr="00880EC9" w:rsidRDefault="00AC0097" w:rsidP="00AC0097">
      <w:pPr>
        <w:spacing w:before="120" w:after="240"/>
        <w:jc w:val="center"/>
        <w:rPr>
          <w:rFonts w:ascii="Arial" w:hAnsi="Arial" w:cs="Arial"/>
          <w:b/>
        </w:rPr>
      </w:pPr>
      <w:r w:rsidRPr="00880EC9">
        <w:rPr>
          <w:rFonts w:ascii="Arial" w:hAnsi="Arial" w:cs="Arial"/>
          <w:b/>
        </w:rPr>
        <w:t>Dostawa aparatury badawczej i sprzętu komputerowego w ramach leasingu operacyjnego z prawem opcji wykupu dla Wydziału Inżynierii Produkcji Politechniki</w:t>
      </w:r>
      <w:r>
        <w:rPr>
          <w:rFonts w:ascii="Arial" w:hAnsi="Arial" w:cs="Arial"/>
          <w:b/>
        </w:rPr>
        <w:t> </w:t>
      </w:r>
      <w:r w:rsidRPr="00880EC9">
        <w:rPr>
          <w:rFonts w:ascii="Arial" w:hAnsi="Arial" w:cs="Arial"/>
          <w:b/>
        </w:rPr>
        <w:t>Warszawskiej</w:t>
      </w:r>
    </w:p>
    <w:p w14:paraId="0B9A0B39" w14:textId="77777777" w:rsidR="00AC0097" w:rsidRPr="00D71226" w:rsidRDefault="00AC0097" w:rsidP="00AC0097">
      <w:pPr>
        <w:spacing w:before="12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D71226">
        <w:rPr>
          <w:rFonts w:ascii="Arial" w:hAnsi="Arial" w:cs="Arial"/>
          <w:b/>
          <w:sz w:val="20"/>
          <w:szCs w:val="20"/>
        </w:rPr>
        <w:t>nr postępowania: ZP_</w:t>
      </w:r>
      <w:r>
        <w:rPr>
          <w:rFonts w:ascii="Arial" w:hAnsi="Arial" w:cs="Arial"/>
          <w:b/>
          <w:sz w:val="20"/>
          <w:szCs w:val="20"/>
        </w:rPr>
        <w:t>4</w:t>
      </w:r>
      <w:r w:rsidRPr="00D71226">
        <w:rPr>
          <w:rFonts w:ascii="Arial" w:hAnsi="Arial" w:cs="Arial"/>
          <w:b/>
          <w:sz w:val="20"/>
          <w:szCs w:val="20"/>
        </w:rPr>
        <w:t>_2021_WIP_I</w:t>
      </w:r>
      <w:r>
        <w:rPr>
          <w:rFonts w:ascii="Arial" w:hAnsi="Arial" w:cs="Arial"/>
          <w:b/>
          <w:sz w:val="20"/>
          <w:szCs w:val="20"/>
        </w:rPr>
        <w:t>TW</w:t>
      </w:r>
      <w:r w:rsidRPr="00D71226">
        <w:rPr>
          <w:rFonts w:ascii="Arial" w:hAnsi="Arial" w:cs="Arial"/>
          <w:sz w:val="20"/>
          <w:szCs w:val="20"/>
        </w:rPr>
        <w:t xml:space="preserve"> prowadzonego przez Politechnikę Warszawską, Wydział Inżynierii Produkcji, </w:t>
      </w:r>
      <w:r>
        <w:rPr>
          <w:rFonts w:ascii="Arial" w:hAnsi="Arial" w:cs="Arial"/>
          <w:i/>
          <w:sz w:val="20"/>
          <w:szCs w:val="20"/>
        </w:rPr>
        <w:t>poniżej przedstawiamy składniki ceny łączonej:</w:t>
      </w:r>
      <w:r w:rsidRPr="00D71226">
        <w:rPr>
          <w:rFonts w:ascii="Arial" w:hAnsi="Arial" w:cs="Arial"/>
          <w:i/>
          <w:sz w:val="20"/>
          <w:szCs w:val="20"/>
        </w:rPr>
        <w:t>:</w:t>
      </w:r>
    </w:p>
    <w:p w14:paraId="2FAD3BAF" w14:textId="77777777" w:rsidR="00A60678" w:rsidRDefault="00A60678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p w14:paraId="23D78856" w14:textId="77777777" w:rsidR="00AC0097" w:rsidRDefault="00AC0097" w:rsidP="00AC0097"/>
    <w:p w14:paraId="1E9603F7" w14:textId="77777777" w:rsidR="00AC0097" w:rsidRDefault="00AC0097" w:rsidP="00AC0097">
      <w:pPr>
        <w:spacing w:after="160" w:line="259" w:lineRule="auto"/>
      </w:pPr>
      <w:r>
        <w:br w:type="page"/>
      </w:r>
    </w:p>
    <w:p w14:paraId="7C22E176" w14:textId="77777777" w:rsidR="00AC0097" w:rsidRPr="00ED4170" w:rsidRDefault="00AC0097" w:rsidP="00A60678">
      <w:pPr>
        <w:pStyle w:val="Tekstpodstawowy"/>
        <w:spacing w:line="276" w:lineRule="auto"/>
        <w:ind w:left="426" w:right="-2"/>
        <w:rPr>
          <w:rFonts w:asciiTheme="majorHAnsi" w:hAnsiTheme="majorHAnsi"/>
          <w:b w:val="0"/>
        </w:rPr>
      </w:pPr>
    </w:p>
    <w:tbl>
      <w:tblPr>
        <w:tblStyle w:val="Tabela-Siatka"/>
        <w:tblpPr w:leftFromText="141" w:rightFromText="141" w:vertAnchor="page" w:horzAnchor="margin" w:tblpY="1718"/>
        <w:tblW w:w="9776" w:type="dxa"/>
        <w:tblLayout w:type="fixed"/>
        <w:tblLook w:val="04A0" w:firstRow="1" w:lastRow="0" w:firstColumn="1" w:lastColumn="0" w:noHBand="0" w:noVBand="1"/>
      </w:tblPr>
      <w:tblGrid>
        <w:gridCol w:w="704"/>
        <w:gridCol w:w="3261"/>
        <w:gridCol w:w="4961"/>
        <w:gridCol w:w="850"/>
      </w:tblGrid>
      <w:tr w:rsidR="00AC0097" w14:paraId="16A0E377" w14:textId="77777777" w:rsidTr="00AC0097">
        <w:tc>
          <w:tcPr>
            <w:tcW w:w="9776" w:type="dxa"/>
            <w:gridSpan w:val="4"/>
          </w:tcPr>
          <w:p w14:paraId="613057B0" w14:textId="77777777" w:rsidR="00AC0097" w:rsidRPr="00887F1A" w:rsidRDefault="00AC0097" w:rsidP="00AC0097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bookmarkStart w:id="0" w:name="_Hlk70278253"/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Oferowane urządzenia</w:t>
            </w:r>
          </w:p>
        </w:tc>
      </w:tr>
      <w:tr w:rsidR="00AC0097" w14:paraId="01104EE7" w14:textId="77777777" w:rsidTr="00AC0097">
        <w:tc>
          <w:tcPr>
            <w:tcW w:w="704" w:type="dxa"/>
          </w:tcPr>
          <w:p w14:paraId="35430E9E" w14:textId="77777777" w:rsidR="00AC0097" w:rsidRPr="008F2673" w:rsidRDefault="00AC0097" w:rsidP="00AC0097">
            <w:pPr>
              <w:jc w:val="center"/>
              <w:rPr>
                <w:rFonts w:asciiTheme="minorHAnsi" w:hAnsiTheme="minorHAnsi"/>
              </w:rPr>
            </w:pPr>
            <w:bookmarkStart w:id="1" w:name="_Hlk70073756"/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3261" w:type="dxa"/>
          </w:tcPr>
          <w:p w14:paraId="68949AB0" w14:textId="77777777" w:rsidR="00AC0097" w:rsidRPr="008F2673" w:rsidRDefault="00AC0097" w:rsidP="00AC0097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 xml:space="preserve">Urządzenie/urządzenia </w:t>
            </w:r>
          </w:p>
        </w:tc>
        <w:tc>
          <w:tcPr>
            <w:tcW w:w="4961" w:type="dxa"/>
          </w:tcPr>
          <w:p w14:paraId="27FF433B" w14:textId="77777777" w:rsidR="00AC0097" w:rsidRPr="008F2673" w:rsidRDefault="00AC0097" w:rsidP="00AC009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przedmiotu zamówienia oferowanego przez Wykonawcę (podać: producenta, model, typ itp.)</w:t>
            </w:r>
          </w:p>
        </w:tc>
        <w:tc>
          <w:tcPr>
            <w:tcW w:w="850" w:type="dxa"/>
          </w:tcPr>
          <w:p w14:paraId="06C2FA7D" w14:textId="77777777" w:rsidR="00AC0097" w:rsidRPr="008F2673" w:rsidRDefault="00AC0097" w:rsidP="00AC0097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Liczba sztuk</w:t>
            </w:r>
          </w:p>
        </w:tc>
      </w:tr>
      <w:tr w:rsidR="00AC0097" w14:paraId="5120E3EF" w14:textId="77777777" w:rsidTr="00AC0097">
        <w:tc>
          <w:tcPr>
            <w:tcW w:w="704" w:type="dxa"/>
          </w:tcPr>
          <w:p w14:paraId="69AF9DF3" w14:textId="77777777" w:rsidR="00AC0097" w:rsidRPr="007D3A25" w:rsidRDefault="00AC0097" w:rsidP="00AC0097">
            <w:pPr>
              <w:jc w:val="center"/>
              <w:rPr>
                <w:rFonts w:asciiTheme="minorHAnsi" w:hAnsiTheme="minorHAnsi"/>
                <w:b/>
                <w:bCs/>
                <w:color w:val="2F5496" w:themeColor="accent1" w:themeShade="BF"/>
              </w:rPr>
            </w:pPr>
            <w:r w:rsidRPr="007D3A25">
              <w:rPr>
                <w:rFonts w:asciiTheme="minorHAnsi" w:hAnsiTheme="minorHAnsi"/>
                <w:b/>
                <w:bCs/>
                <w:color w:val="2F5496" w:themeColor="accent1" w:themeShade="BF"/>
              </w:rPr>
              <w:t>I</w:t>
            </w:r>
          </w:p>
        </w:tc>
        <w:tc>
          <w:tcPr>
            <w:tcW w:w="3261" w:type="dxa"/>
          </w:tcPr>
          <w:p w14:paraId="114B6FAA" w14:textId="636D3083" w:rsidR="00AC0097" w:rsidRPr="007D3A25" w:rsidRDefault="0085540F" w:rsidP="00AC0097">
            <w:pPr>
              <w:pStyle w:val="Nagwek1"/>
              <w:spacing w:before="0"/>
              <w:ind w:left="34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>Stanowiska komputer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ów stacjonarnych</w:t>
            </w: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– 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3</w:t>
            </w: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 xml:space="preserve"> stanowisk</w:t>
            </w:r>
            <w:r>
              <w:rPr>
                <w:rFonts w:asciiTheme="minorHAnsi" w:hAnsi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4961" w:type="dxa"/>
          </w:tcPr>
          <w:p w14:paraId="1607796B" w14:textId="77777777" w:rsidR="00AC0097" w:rsidRDefault="00AC0097" w:rsidP="00AC0097"/>
        </w:tc>
        <w:tc>
          <w:tcPr>
            <w:tcW w:w="850" w:type="dxa"/>
          </w:tcPr>
          <w:p w14:paraId="37C9BB3D" w14:textId="77777777" w:rsidR="00AC0097" w:rsidRDefault="00AC0097" w:rsidP="00AC0097">
            <w:pPr>
              <w:jc w:val="center"/>
            </w:pPr>
          </w:p>
        </w:tc>
      </w:tr>
      <w:tr w:rsidR="0085540F" w14:paraId="048DBE7B" w14:textId="77777777" w:rsidTr="00AC0097">
        <w:tc>
          <w:tcPr>
            <w:tcW w:w="704" w:type="dxa"/>
          </w:tcPr>
          <w:p w14:paraId="75D51A51" w14:textId="77777777" w:rsidR="0085540F" w:rsidRPr="00AA6265" w:rsidRDefault="0085540F" w:rsidP="0085540F">
            <w:pPr>
              <w:jc w:val="center"/>
            </w:pPr>
            <w:r w:rsidRPr="00AA6265">
              <w:rPr>
                <w:color w:val="2F5496" w:themeColor="accent1" w:themeShade="BF"/>
              </w:rPr>
              <w:t>I</w:t>
            </w:r>
            <w:r w:rsidRPr="00AA6265">
              <w:t>.1</w:t>
            </w:r>
          </w:p>
        </w:tc>
        <w:tc>
          <w:tcPr>
            <w:tcW w:w="3261" w:type="dxa"/>
          </w:tcPr>
          <w:p w14:paraId="0B5F951B" w14:textId="764B13A1" w:rsidR="0085540F" w:rsidRPr="00AA6265" w:rsidRDefault="0085540F" w:rsidP="0085540F">
            <w:pPr>
              <w:ind w:left="175"/>
              <w:rPr>
                <w:highlight w:val="yellow"/>
              </w:rPr>
            </w:pPr>
            <w:r w:rsidRPr="00F44824">
              <w:rPr>
                <w:rFonts w:asciiTheme="minorHAnsi" w:hAnsiTheme="minorHAnsi"/>
                <w:sz w:val="22"/>
                <w:szCs w:val="22"/>
              </w:rPr>
              <w:t>Stanowisko 1 – Komputer stacjonarny (zestaw bez monitora)</w:t>
            </w:r>
          </w:p>
        </w:tc>
        <w:tc>
          <w:tcPr>
            <w:tcW w:w="4961" w:type="dxa"/>
          </w:tcPr>
          <w:p w14:paraId="6CE7F410" w14:textId="77777777" w:rsidR="0085540F" w:rsidRDefault="0085540F" w:rsidP="0085540F"/>
        </w:tc>
        <w:tc>
          <w:tcPr>
            <w:tcW w:w="850" w:type="dxa"/>
          </w:tcPr>
          <w:p w14:paraId="198B000D" w14:textId="77777777" w:rsidR="0085540F" w:rsidRDefault="0085540F" w:rsidP="0085540F">
            <w:pPr>
              <w:jc w:val="center"/>
            </w:pPr>
            <w:r>
              <w:t>1</w:t>
            </w:r>
          </w:p>
        </w:tc>
      </w:tr>
      <w:tr w:rsidR="0085540F" w14:paraId="25A2F3E9" w14:textId="77777777" w:rsidTr="00AC0097">
        <w:tc>
          <w:tcPr>
            <w:tcW w:w="704" w:type="dxa"/>
          </w:tcPr>
          <w:p w14:paraId="4CD11A4C" w14:textId="77777777" w:rsidR="0085540F" w:rsidRPr="00AA6265" w:rsidRDefault="0085540F" w:rsidP="0085540F">
            <w:pPr>
              <w:jc w:val="center"/>
            </w:pPr>
            <w:r w:rsidRPr="00AA6265">
              <w:rPr>
                <w:color w:val="2F5496" w:themeColor="accent1" w:themeShade="BF"/>
              </w:rPr>
              <w:t>I</w:t>
            </w:r>
            <w:r w:rsidRPr="00AA6265">
              <w:t>.2</w:t>
            </w:r>
          </w:p>
        </w:tc>
        <w:tc>
          <w:tcPr>
            <w:tcW w:w="3261" w:type="dxa"/>
          </w:tcPr>
          <w:p w14:paraId="0CEAB67F" w14:textId="7614DAC5" w:rsidR="0085540F" w:rsidRPr="00AA6265" w:rsidRDefault="0085540F" w:rsidP="0085540F">
            <w:pPr>
              <w:ind w:left="175"/>
              <w:rPr>
                <w:highlight w:val="yellow"/>
              </w:rPr>
            </w:pPr>
            <w:r w:rsidRPr="00F44824">
              <w:rPr>
                <w:rFonts w:asciiTheme="minorHAnsi" w:hAnsiTheme="minorHAnsi"/>
                <w:sz w:val="22"/>
                <w:szCs w:val="22"/>
              </w:rPr>
              <w:t>Stanowisko 2 – Komputer stacjonarny (zestaw bez monitora)</w:t>
            </w:r>
          </w:p>
        </w:tc>
        <w:tc>
          <w:tcPr>
            <w:tcW w:w="4961" w:type="dxa"/>
          </w:tcPr>
          <w:p w14:paraId="2367D44B" w14:textId="77777777" w:rsidR="0085540F" w:rsidRDefault="0085540F" w:rsidP="0085540F"/>
        </w:tc>
        <w:tc>
          <w:tcPr>
            <w:tcW w:w="850" w:type="dxa"/>
          </w:tcPr>
          <w:p w14:paraId="614816E3" w14:textId="77777777" w:rsidR="0085540F" w:rsidRDefault="0085540F" w:rsidP="0085540F">
            <w:pPr>
              <w:jc w:val="center"/>
            </w:pPr>
            <w:r>
              <w:t>1</w:t>
            </w:r>
          </w:p>
        </w:tc>
      </w:tr>
      <w:tr w:rsidR="0085540F" w14:paraId="6FC384BE" w14:textId="77777777" w:rsidTr="00AC0097">
        <w:tc>
          <w:tcPr>
            <w:tcW w:w="704" w:type="dxa"/>
          </w:tcPr>
          <w:p w14:paraId="7773E544" w14:textId="77777777" w:rsidR="0085540F" w:rsidRPr="00AA6265" w:rsidRDefault="0085540F" w:rsidP="0085540F">
            <w:pPr>
              <w:jc w:val="center"/>
            </w:pPr>
            <w:r w:rsidRPr="00AA6265">
              <w:rPr>
                <w:color w:val="2F5496" w:themeColor="accent1" w:themeShade="BF"/>
              </w:rPr>
              <w:t>I</w:t>
            </w:r>
            <w:r w:rsidRPr="00AA6265">
              <w:t>.3</w:t>
            </w:r>
          </w:p>
        </w:tc>
        <w:tc>
          <w:tcPr>
            <w:tcW w:w="3261" w:type="dxa"/>
          </w:tcPr>
          <w:p w14:paraId="342F67AD" w14:textId="069E2114" w:rsidR="0085540F" w:rsidRPr="00AA6265" w:rsidRDefault="0085540F" w:rsidP="0085540F">
            <w:pPr>
              <w:ind w:left="175"/>
              <w:rPr>
                <w:highlight w:val="yellow"/>
              </w:rPr>
            </w:pPr>
            <w:r w:rsidRPr="00F44824">
              <w:rPr>
                <w:rFonts w:asciiTheme="minorHAnsi" w:hAnsiTheme="minorHAnsi"/>
                <w:sz w:val="22"/>
                <w:szCs w:val="22"/>
              </w:rPr>
              <w:t>Stanowisko 3 – Komputer stacjonarny (zestaw bez monitora)</w:t>
            </w:r>
          </w:p>
        </w:tc>
        <w:tc>
          <w:tcPr>
            <w:tcW w:w="4961" w:type="dxa"/>
          </w:tcPr>
          <w:p w14:paraId="19A928FF" w14:textId="77777777" w:rsidR="0085540F" w:rsidRDefault="0085540F" w:rsidP="0085540F"/>
        </w:tc>
        <w:tc>
          <w:tcPr>
            <w:tcW w:w="850" w:type="dxa"/>
            <w:vAlign w:val="center"/>
          </w:tcPr>
          <w:p w14:paraId="09968D9D" w14:textId="77777777" w:rsidR="0085540F" w:rsidRDefault="0085540F" w:rsidP="0085540F">
            <w:pPr>
              <w:jc w:val="center"/>
            </w:pPr>
            <w:r>
              <w:t>1</w:t>
            </w:r>
          </w:p>
        </w:tc>
      </w:tr>
      <w:tr w:rsidR="00AC0097" w14:paraId="7729F892" w14:textId="77777777" w:rsidTr="00AC0097">
        <w:tc>
          <w:tcPr>
            <w:tcW w:w="704" w:type="dxa"/>
          </w:tcPr>
          <w:p w14:paraId="66ADB98A" w14:textId="77777777" w:rsidR="00AC0097" w:rsidRPr="007D3A25" w:rsidRDefault="00AC0097" w:rsidP="00AC0097">
            <w:pPr>
              <w:jc w:val="center"/>
              <w:rPr>
                <w:rFonts w:asciiTheme="minorHAnsi" w:hAnsiTheme="minorHAnsi"/>
                <w:b/>
                <w:bCs/>
                <w:color w:val="2F5496" w:themeColor="accent1" w:themeShade="BF"/>
              </w:rPr>
            </w:pPr>
            <w:r w:rsidRPr="007D3A25">
              <w:rPr>
                <w:rFonts w:asciiTheme="minorHAnsi" w:hAnsiTheme="minorHAnsi"/>
                <w:b/>
                <w:bCs/>
                <w:color w:val="2F5496" w:themeColor="accent1" w:themeShade="BF"/>
              </w:rPr>
              <w:t>II</w:t>
            </w:r>
          </w:p>
        </w:tc>
        <w:tc>
          <w:tcPr>
            <w:tcW w:w="3261" w:type="dxa"/>
          </w:tcPr>
          <w:p w14:paraId="31B3D03B" w14:textId="77777777" w:rsidR="00AC0097" w:rsidRPr="007D3A25" w:rsidRDefault="00AC0097" w:rsidP="00AC0097">
            <w:pPr>
              <w:pStyle w:val="Nagwek1"/>
              <w:spacing w:before="0"/>
              <w:ind w:firstLine="34"/>
              <w:outlineLvl w:val="0"/>
              <w:rPr>
                <w:rFonts w:asciiTheme="minorHAnsi" w:hAnsiTheme="minorHAnsi"/>
                <w:b/>
                <w:bCs/>
                <w:sz w:val="24"/>
                <w:szCs w:val="24"/>
              </w:rPr>
            </w:pPr>
            <w:r w:rsidRPr="007D3A25">
              <w:rPr>
                <w:rFonts w:asciiTheme="minorHAnsi" w:hAnsiTheme="minorHAnsi"/>
                <w:b/>
                <w:bCs/>
                <w:sz w:val="24"/>
                <w:szCs w:val="24"/>
              </w:rPr>
              <w:t>Wyposażenie uzupełniające stanowisk</w:t>
            </w:r>
          </w:p>
        </w:tc>
        <w:tc>
          <w:tcPr>
            <w:tcW w:w="4961" w:type="dxa"/>
          </w:tcPr>
          <w:p w14:paraId="5A482CE4" w14:textId="77777777" w:rsidR="00AC0097" w:rsidRDefault="00AC0097" w:rsidP="00AC0097"/>
        </w:tc>
        <w:tc>
          <w:tcPr>
            <w:tcW w:w="850" w:type="dxa"/>
            <w:vAlign w:val="center"/>
          </w:tcPr>
          <w:p w14:paraId="1DEF0F48" w14:textId="77777777" w:rsidR="00AC0097" w:rsidRDefault="00AC0097" w:rsidP="00AC0097">
            <w:pPr>
              <w:jc w:val="center"/>
            </w:pPr>
          </w:p>
        </w:tc>
      </w:tr>
      <w:tr w:rsidR="00AC0097" w14:paraId="265A6711" w14:textId="77777777" w:rsidTr="00AC0097">
        <w:tc>
          <w:tcPr>
            <w:tcW w:w="704" w:type="dxa"/>
          </w:tcPr>
          <w:p w14:paraId="2031FAD1" w14:textId="77777777" w:rsidR="00AC0097" w:rsidRPr="008E3A6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</w:t>
            </w:r>
            <w:r w:rsidRPr="008E3A67">
              <w:t>1</w:t>
            </w:r>
          </w:p>
        </w:tc>
        <w:tc>
          <w:tcPr>
            <w:tcW w:w="3261" w:type="dxa"/>
          </w:tcPr>
          <w:p w14:paraId="386FEE7B" w14:textId="77777777" w:rsidR="00AC0097" w:rsidRPr="0085540F" w:rsidRDefault="00AC0097" w:rsidP="00AC0097">
            <w:pPr>
              <w:ind w:left="175"/>
            </w:pPr>
            <w:r w:rsidRPr="0085540F">
              <w:rPr>
                <w:rFonts w:asciiTheme="minorHAnsi" w:hAnsiTheme="minorHAnsi" w:cs="Arial"/>
                <w:sz w:val="22"/>
                <w:szCs w:val="22"/>
              </w:rPr>
              <w:t>Monitor do stanowiska 1</w:t>
            </w:r>
          </w:p>
        </w:tc>
        <w:tc>
          <w:tcPr>
            <w:tcW w:w="4961" w:type="dxa"/>
          </w:tcPr>
          <w:p w14:paraId="391CB442" w14:textId="77777777" w:rsidR="00AC0097" w:rsidRDefault="00AC0097" w:rsidP="00AC0097"/>
        </w:tc>
        <w:tc>
          <w:tcPr>
            <w:tcW w:w="850" w:type="dxa"/>
            <w:vAlign w:val="center"/>
          </w:tcPr>
          <w:p w14:paraId="1D3C1E12" w14:textId="77777777" w:rsidR="00AC0097" w:rsidRPr="0027133A" w:rsidRDefault="00AC0097" w:rsidP="00AC0097">
            <w:pPr>
              <w:jc w:val="center"/>
              <w:rPr>
                <w:b/>
                <w:bCs/>
              </w:rPr>
            </w:pPr>
            <w:r>
              <w:t>1</w:t>
            </w:r>
          </w:p>
        </w:tc>
      </w:tr>
      <w:tr w:rsidR="00AC0097" w14:paraId="524071B7" w14:textId="77777777" w:rsidTr="00AC0097">
        <w:tc>
          <w:tcPr>
            <w:tcW w:w="704" w:type="dxa"/>
          </w:tcPr>
          <w:p w14:paraId="7530B86F" w14:textId="77777777" w:rsidR="00AC0097" w:rsidRPr="008E3A6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</w:t>
            </w:r>
            <w:r w:rsidRPr="008E3A67">
              <w:t>2</w:t>
            </w:r>
          </w:p>
        </w:tc>
        <w:tc>
          <w:tcPr>
            <w:tcW w:w="3261" w:type="dxa"/>
          </w:tcPr>
          <w:p w14:paraId="6920828B" w14:textId="77777777" w:rsidR="00AC0097" w:rsidRPr="0085540F" w:rsidRDefault="00AC0097" w:rsidP="00AC0097">
            <w:pPr>
              <w:pStyle w:val="Nagwek2"/>
              <w:ind w:left="175"/>
              <w:outlineLvl w:val="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5540F">
              <w:rPr>
                <w:rFonts w:asciiTheme="minorHAnsi" w:hAnsiTheme="minorHAnsi" w:cs="Arial"/>
                <w:sz w:val="22"/>
                <w:szCs w:val="22"/>
                <w:u w:val="none"/>
              </w:rPr>
              <w:t>Monitor do stanowiska 2</w:t>
            </w:r>
          </w:p>
        </w:tc>
        <w:tc>
          <w:tcPr>
            <w:tcW w:w="4961" w:type="dxa"/>
          </w:tcPr>
          <w:p w14:paraId="1F3CF107" w14:textId="77777777" w:rsidR="00AC0097" w:rsidRDefault="00AC0097" w:rsidP="00AC0097"/>
        </w:tc>
        <w:tc>
          <w:tcPr>
            <w:tcW w:w="850" w:type="dxa"/>
            <w:vAlign w:val="center"/>
          </w:tcPr>
          <w:p w14:paraId="7FF76DE9" w14:textId="77777777" w:rsidR="00AC0097" w:rsidRPr="0027133A" w:rsidRDefault="00AC0097" w:rsidP="00AC0097">
            <w:pPr>
              <w:jc w:val="center"/>
            </w:pPr>
            <w:r>
              <w:t>1</w:t>
            </w:r>
          </w:p>
        </w:tc>
      </w:tr>
      <w:tr w:rsidR="00AC0097" w14:paraId="305CF8E9" w14:textId="77777777" w:rsidTr="00AC0097">
        <w:tc>
          <w:tcPr>
            <w:tcW w:w="704" w:type="dxa"/>
          </w:tcPr>
          <w:p w14:paraId="0D574CE1" w14:textId="77777777" w:rsidR="00AC0097" w:rsidRPr="008E3A6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</w:t>
            </w:r>
            <w:r w:rsidRPr="008E3A67">
              <w:t>3</w:t>
            </w:r>
          </w:p>
        </w:tc>
        <w:tc>
          <w:tcPr>
            <w:tcW w:w="3261" w:type="dxa"/>
          </w:tcPr>
          <w:p w14:paraId="692D0D95" w14:textId="77777777" w:rsidR="00AC0097" w:rsidRPr="0085540F" w:rsidRDefault="00AC0097" w:rsidP="00AC0097">
            <w:pPr>
              <w:ind w:left="175"/>
            </w:pPr>
            <w:r w:rsidRPr="0085540F">
              <w:rPr>
                <w:rFonts w:asciiTheme="minorHAnsi" w:hAnsiTheme="minorHAnsi" w:cs="Arial"/>
                <w:sz w:val="22"/>
                <w:szCs w:val="22"/>
              </w:rPr>
              <w:t>Monitor do stanowiska 3</w:t>
            </w:r>
          </w:p>
        </w:tc>
        <w:tc>
          <w:tcPr>
            <w:tcW w:w="4961" w:type="dxa"/>
          </w:tcPr>
          <w:p w14:paraId="006EEFAA" w14:textId="77777777" w:rsidR="00AC0097" w:rsidRDefault="00AC0097" w:rsidP="00AC0097"/>
        </w:tc>
        <w:tc>
          <w:tcPr>
            <w:tcW w:w="850" w:type="dxa"/>
            <w:vAlign w:val="center"/>
          </w:tcPr>
          <w:p w14:paraId="3AECFAC4" w14:textId="77777777" w:rsidR="00AC0097" w:rsidRPr="0027133A" w:rsidRDefault="00AC0097" w:rsidP="00AC0097">
            <w:pPr>
              <w:jc w:val="center"/>
              <w:rPr>
                <w:b/>
                <w:bCs/>
              </w:rPr>
            </w:pPr>
            <w:r>
              <w:t>1</w:t>
            </w:r>
          </w:p>
        </w:tc>
      </w:tr>
      <w:tr w:rsidR="00AC0097" w14:paraId="498ABA49" w14:textId="77777777" w:rsidTr="00AC0097">
        <w:tc>
          <w:tcPr>
            <w:tcW w:w="704" w:type="dxa"/>
          </w:tcPr>
          <w:p w14:paraId="79C5E16D" w14:textId="77777777" w:rsidR="00AC0097" w:rsidRPr="008E3A6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</w:t>
            </w:r>
            <w:r w:rsidRPr="008E3A67">
              <w:t>4</w:t>
            </w:r>
          </w:p>
        </w:tc>
        <w:tc>
          <w:tcPr>
            <w:tcW w:w="3261" w:type="dxa"/>
          </w:tcPr>
          <w:p w14:paraId="37660A2F" w14:textId="77777777" w:rsidR="00AC0097" w:rsidRPr="0085540F" w:rsidRDefault="00AC0097" w:rsidP="00AC0097">
            <w:pPr>
              <w:ind w:left="175"/>
            </w:pPr>
            <w:r w:rsidRPr="0085540F">
              <w:rPr>
                <w:rFonts w:asciiTheme="minorHAnsi" w:hAnsiTheme="minorHAnsi" w:cs="Arial"/>
                <w:sz w:val="22"/>
                <w:szCs w:val="22"/>
              </w:rPr>
              <w:t>Stacja dokująca do stanowiska 1</w:t>
            </w:r>
          </w:p>
        </w:tc>
        <w:tc>
          <w:tcPr>
            <w:tcW w:w="4961" w:type="dxa"/>
          </w:tcPr>
          <w:p w14:paraId="60A18304" w14:textId="77777777" w:rsidR="00AC0097" w:rsidRDefault="00AC0097" w:rsidP="00AC0097"/>
        </w:tc>
        <w:tc>
          <w:tcPr>
            <w:tcW w:w="850" w:type="dxa"/>
            <w:vAlign w:val="center"/>
          </w:tcPr>
          <w:p w14:paraId="2F2C1768" w14:textId="77777777" w:rsidR="00AC0097" w:rsidRDefault="00AC0097" w:rsidP="00AC0097">
            <w:pPr>
              <w:jc w:val="center"/>
            </w:pPr>
            <w:r>
              <w:t>1</w:t>
            </w:r>
          </w:p>
        </w:tc>
      </w:tr>
      <w:tr w:rsidR="00AC0097" w14:paraId="4FA91457" w14:textId="77777777" w:rsidTr="00AC0097">
        <w:tc>
          <w:tcPr>
            <w:tcW w:w="704" w:type="dxa"/>
          </w:tcPr>
          <w:p w14:paraId="6A1963A0" w14:textId="77777777" w:rsidR="00AC0097" w:rsidRPr="008E3A6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</w:t>
            </w:r>
            <w:r w:rsidRPr="008E3A67">
              <w:t>5</w:t>
            </w:r>
          </w:p>
        </w:tc>
        <w:tc>
          <w:tcPr>
            <w:tcW w:w="3261" w:type="dxa"/>
          </w:tcPr>
          <w:p w14:paraId="6B0FDA8C" w14:textId="77777777" w:rsidR="00AC0097" w:rsidRPr="0085540F" w:rsidRDefault="00AC0097" w:rsidP="00AC0097">
            <w:pPr>
              <w:pStyle w:val="Nagwek2"/>
              <w:ind w:left="175"/>
              <w:outlineLvl w:val="1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85540F">
              <w:rPr>
                <w:rFonts w:asciiTheme="minorHAnsi" w:hAnsiTheme="minorHAnsi" w:cs="Arial"/>
                <w:sz w:val="22"/>
                <w:szCs w:val="22"/>
                <w:u w:val="none"/>
              </w:rPr>
              <w:t>Twardy dysk do stanowiska 2</w:t>
            </w:r>
          </w:p>
        </w:tc>
        <w:tc>
          <w:tcPr>
            <w:tcW w:w="4961" w:type="dxa"/>
          </w:tcPr>
          <w:p w14:paraId="5A401C80" w14:textId="77777777" w:rsidR="00AC0097" w:rsidRDefault="00AC0097" w:rsidP="00AC0097"/>
        </w:tc>
        <w:tc>
          <w:tcPr>
            <w:tcW w:w="850" w:type="dxa"/>
            <w:vAlign w:val="center"/>
          </w:tcPr>
          <w:p w14:paraId="68924D37" w14:textId="77777777" w:rsidR="00AC0097" w:rsidRPr="0027133A" w:rsidRDefault="00AC0097" w:rsidP="00AC0097">
            <w:pPr>
              <w:jc w:val="center"/>
              <w:rPr>
                <w:b/>
                <w:bCs/>
              </w:rPr>
            </w:pPr>
            <w:r>
              <w:t>1</w:t>
            </w:r>
          </w:p>
        </w:tc>
      </w:tr>
      <w:tr w:rsidR="00AC0097" w14:paraId="50BD0805" w14:textId="77777777" w:rsidTr="00AC0097">
        <w:tc>
          <w:tcPr>
            <w:tcW w:w="704" w:type="dxa"/>
          </w:tcPr>
          <w:p w14:paraId="247E33E2" w14:textId="77777777" w:rsidR="00AC009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.6</w:t>
            </w:r>
          </w:p>
        </w:tc>
        <w:tc>
          <w:tcPr>
            <w:tcW w:w="3261" w:type="dxa"/>
          </w:tcPr>
          <w:p w14:paraId="18993C9F" w14:textId="77777777" w:rsidR="00AC0097" w:rsidRPr="0085540F" w:rsidRDefault="00AC0097" w:rsidP="00AC0097">
            <w:pPr>
              <w:ind w:left="175"/>
            </w:pPr>
            <w:r w:rsidRPr="0085540F">
              <w:rPr>
                <w:rFonts w:asciiTheme="minorHAnsi" w:hAnsiTheme="minorHAnsi" w:cs="Arial"/>
                <w:sz w:val="22"/>
                <w:szCs w:val="22"/>
              </w:rPr>
              <w:t>Twardy dysk do stanowiska 3</w:t>
            </w:r>
          </w:p>
        </w:tc>
        <w:tc>
          <w:tcPr>
            <w:tcW w:w="4961" w:type="dxa"/>
          </w:tcPr>
          <w:p w14:paraId="49B7593B" w14:textId="77777777" w:rsidR="00AC0097" w:rsidRDefault="00AC0097" w:rsidP="00AC0097"/>
        </w:tc>
        <w:tc>
          <w:tcPr>
            <w:tcW w:w="850" w:type="dxa"/>
            <w:vAlign w:val="center"/>
          </w:tcPr>
          <w:p w14:paraId="19E7127D" w14:textId="77777777" w:rsidR="00AC0097" w:rsidRPr="0027133A" w:rsidRDefault="00AC0097" w:rsidP="00AC0097">
            <w:pPr>
              <w:jc w:val="center"/>
            </w:pPr>
            <w:r>
              <w:t>1</w:t>
            </w:r>
          </w:p>
        </w:tc>
      </w:tr>
      <w:tr w:rsidR="00AC0097" w14:paraId="3F56484D" w14:textId="77777777" w:rsidTr="00AC0097">
        <w:tc>
          <w:tcPr>
            <w:tcW w:w="704" w:type="dxa"/>
          </w:tcPr>
          <w:p w14:paraId="7EE99402" w14:textId="77777777" w:rsidR="00AC009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.7</w:t>
            </w:r>
          </w:p>
        </w:tc>
        <w:tc>
          <w:tcPr>
            <w:tcW w:w="3261" w:type="dxa"/>
          </w:tcPr>
          <w:p w14:paraId="61E01C04" w14:textId="77777777" w:rsidR="00AC0097" w:rsidRPr="0085540F" w:rsidRDefault="00AC0097" w:rsidP="00AC0097">
            <w:pPr>
              <w:ind w:left="175"/>
            </w:pPr>
            <w:r w:rsidRPr="0085540F">
              <w:rPr>
                <w:rFonts w:asciiTheme="minorHAnsi" w:hAnsiTheme="minorHAnsi" w:cs="Arial"/>
                <w:sz w:val="22"/>
                <w:szCs w:val="22"/>
              </w:rPr>
              <w:t>Pamięć masowa NAS</w:t>
            </w:r>
          </w:p>
        </w:tc>
        <w:tc>
          <w:tcPr>
            <w:tcW w:w="4961" w:type="dxa"/>
          </w:tcPr>
          <w:p w14:paraId="6D9FB911" w14:textId="77777777" w:rsidR="00AC0097" w:rsidRDefault="00AC0097" w:rsidP="00AC0097"/>
        </w:tc>
        <w:tc>
          <w:tcPr>
            <w:tcW w:w="850" w:type="dxa"/>
            <w:vAlign w:val="center"/>
          </w:tcPr>
          <w:p w14:paraId="238BA56F" w14:textId="77777777" w:rsidR="00AC0097" w:rsidRPr="0027133A" w:rsidRDefault="00AC0097" w:rsidP="00AC0097">
            <w:pPr>
              <w:jc w:val="center"/>
              <w:rPr>
                <w:b/>
                <w:bCs/>
              </w:rPr>
            </w:pPr>
            <w:r>
              <w:t>1</w:t>
            </w:r>
          </w:p>
        </w:tc>
      </w:tr>
      <w:tr w:rsidR="00AC0097" w14:paraId="1ED3B0D0" w14:textId="77777777" w:rsidTr="00AC0097">
        <w:tc>
          <w:tcPr>
            <w:tcW w:w="704" w:type="dxa"/>
          </w:tcPr>
          <w:p w14:paraId="6C20758E" w14:textId="77777777" w:rsidR="00AC009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.8</w:t>
            </w:r>
          </w:p>
        </w:tc>
        <w:tc>
          <w:tcPr>
            <w:tcW w:w="3261" w:type="dxa"/>
          </w:tcPr>
          <w:p w14:paraId="344AC2A5" w14:textId="77777777" w:rsidR="00AC0097" w:rsidRPr="0085540F" w:rsidRDefault="00AC0097" w:rsidP="00AC0097">
            <w:pPr>
              <w:ind w:left="175"/>
            </w:pPr>
            <w:r w:rsidRPr="0085540F">
              <w:rPr>
                <w:rFonts w:asciiTheme="minorHAnsi" w:hAnsiTheme="minorHAnsi" w:cs="Arial"/>
                <w:sz w:val="22"/>
                <w:szCs w:val="22"/>
              </w:rPr>
              <w:t>Dyski do NAS</w:t>
            </w:r>
          </w:p>
        </w:tc>
        <w:tc>
          <w:tcPr>
            <w:tcW w:w="4961" w:type="dxa"/>
          </w:tcPr>
          <w:p w14:paraId="331A09BC" w14:textId="77777777" w:rsidR="00AC0097" w:rsidRDefault="00AC0097" w:rsidP="00AC0097"/>
        </w:tc>
        <w:tc>
          <w:tcPr>
            <w:tcW w:w="850" w:type="dxa"/>
            <w:vAlign w:val="center"/>
          </w:tcPr>
          <w:p w14:paraId="08F44A51" w14:textId="77777777" w:rsidR="00AC0097" w:rsidRDefault="008F5B1E" w:rsidP="00AC0097">
            <w:pPr>
              <w:jc w:val="center"/>
            </w:pPr>
            <w:r>
              <w:t>4</w:t>
            </w:r>
          </w:p>
        </w:tc>
      </w:tr>
      <w:tr w:rsidR="00AC0097" w14:paraId="2C058CF7" w14:textId="77777777" w:rsidTr="00AC0097">
        <w:tc>
          <w:tcPr>
            <w:tcW w:w="704" w:type="dxa"/>
          </w:tcPr>
          <w:p w14:paraId="3A32D58F" w14:textId="77777777" w:rsidR="00AC009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.9</w:t>
            </w:r>
          </w:p>
        </w:tc>
        <w:tc>
          <w:tcPr>
            <w:tcW w:w="3261" w:type="dxa"/>
          </w:tcPr>
          <w:p w14:paraId="4B37990E" w14:textId="77777777" w:rsidR="00AC0097" w:rsidRPr="0085540F" w:rsidRDefault="00AC0097" w:rsidP="00AC0097">
            <w:pPr>
              <w:ind w:left="175"/>
            </w:pPr>
            <w:r w:rsidRPr="0085540F">
              <w:rPr>
                <w:rFonts w:asciiTheme="minorHAnsi" w:hAnsiTheme="minorHAnsi" w:cs="Arial"/>
                <w:sz w:val="22"/>
                <w:szCs w:val="22"/>
              </w:rPr>
              <w:t>drukarka + toner</w:t>
            </w:r>
          </w:p>
        </w:tc>
        <w:tc>
          <w:tcPr>
            <w:tcW w:w="4961" w:type="dxa"/>
          </w:tcPr>
          <w:p w14:paraId="2EF77A37" w14:textId="77777777" w:rsidR="00AC0097" w:rsidRDefault="00AC0097" w:rsidP="00AC0097"/>
        </w:tc>
        <w:tc>
          <w:tcPr>
            <w:tcW w:w="850" w:type="dxa"/>
            <w:vAlign w:val="center"/>
          </w:tcPr>
          <w:p w14:paraId="6718586F" w14:textId="77777777" w:rsidR="00AC0097" w:rsidRPr="0027133A" w:rsidRDefault="00AC0097" w:rsidP="00AC0097">
            <w:pPr>
              <w:jc w:val="center"/>
              <w:rPr>
                <w:b/>
                <w:bCs/>
              </w:rPr>
            </w:pPr>
            <w:r>
              <w:t>1</w:t>
            </w:r>
          </w:p>
        </w:tc>
      </w:tr>
      <w:tr w:rsidR="00AC0097" w14:paraId="5A7EB9DD" w14:textId="77777777" w:rsidTr="0085540F">
        <w:trPr>
          <w:trHeight w:val="70"/>
        </w:trPr>
        <w:tc>
          <w:tcPr>
            <w:tcW w:w="704" w:type="dxa"/>
          </w:tcPr>
          <w:p w14:paraId="6BFDB61F" w14:textId="77777777" w:rsidR="00AC0097" w:rsidRDefault="00AC0097" w:rsidP="00AC0097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.10</w:t>
            </w:r>
          </w:p>
        </w:tc>
        <w:tc>
          <w:tcPr>
            <w:tcW w:w="3261" w:type="dxa"/>
          </w:tcPr>
          <w:p w14:paraId="7F40ADA8" w14:textId="77777777" w:rsidR="00AC0097" w:rsidRPr="0085540F" w:rsidRDefault="00AC0097" w:rsidP="00AC0097">
            <w:pPr>
              <w:ind w:left="175"/>
            </w:pPr>
            <w:r w:rsidRPr="0085540F">
              <w:rPr>
                <w:rFonts w:asciiTheme="minorHAnsi" w:hAnsiTheme="minorHAnsi" w:cs="Arial"/>
                <w:sz w:val="22"/>
                <w:szCs w:val="22"/>
              </w:rPr>
              <w:t>czytnik</w:t>
            </w:r>
          </w:p>
        </w:tc>
        <w:tc>
          <w:tcPr>
            <w:tcW w:w="4961" w:type="dxa"/>
          </w:tcPr>
          <w:p w14:paraId="6F530389" w14:textId="77777777" w:rsidR="00AC0097" w:rsidRDefault="00AC0097" w:rsidP="00AC0097"/>
        </w:tc>
        <w:tc>
          <w:tcPr>
            <w:tcW w:w="850" w:type="dxa"/>
            <w:vAlign w:val="center"/>
          </w:tcPr>
          <w:p w14:paraId="5EBB8233" w14:textId="77777777" w:rsidR="00AC0097" w:rsidRPr="0027133A" w:rsidRDefault="008F5B1E" w:rsidP="00AC0097">
            <w:pPr>
              <w:jc w:val="center"/>
            </w:pPr>
            <w:r>
              <w:t>2</w:t>
            </w:r>
          </w:p>
        </w:tc>
      </w:tr>
      <w:bookmarkEnd w:id="0"/>
      <w:bookmarkEnd w:id="1"/>
    </w:tbl>
    <w:p w14:paraId="20C14738" w14:textId="77777777" w:rsidR="00887F1A" w:rsidRDefault="00887F1A">
      <w:pPr>
        <w:spacing w:after="160" w:line="259" w:lineRule="auto"/>
      </w:pPr>
      <w:r>
        <w:br w:type="page"/>
      </w:r>
    </w:p>
    <w:p w14:paraId="31D60477" w14:textId="77777777" w:rsidR="00887F1A" w:rsidRDefault="00887F1A">
      <w:bookmarkStart w:id="2" w:name="_GoBack"/>
      <w:bookmarkEnd w:id="2"/>
    </w:p>
    <w:p w14:paraId="7A7609E4" w14:textId="77777777" w:rsidR="00343162" w:rsidRDefault="00343162"/>
    <w:tbl>
      <w:tblPr>
        <w:tblStyle w:val="Tabela-Siatka"/>
        <w:tblpPr w:leftFromText="141" w:rightFromText="141" w:vertAnchor="page" w:horzAnchor="page" w:tblpX="983" w:tblpY="2061"/>
        <w:tblW w:w="9209" w:type="dxa"/>
        <w:tblLayout w:type="fixed"/>
        <w:tblLook w:val="04A0" w:firstRow="1" w:lastRow="0" w:firstColumn="1" w:lastColumn="0" w:noHBand="0" w:noVBand="1"/>
      </w:tblPr>
      <w:tblGrid>
        <w:gridCol w:w="702"/>
        <w:gridCol w:w="4822"/>
        <w:gridCol w:w="1275"/>
        <w:gridCol w:w="1134"/>
        <w:gridCol w:w="1276"/>
      </w:tblGrid>
      <w:tr w:rsidR="00343162" w:rsidRPr="008F2673" w14:paraId="7C7D64E4" w14:textId="77777777" w:rsidTr="00343162">
        <w:tc>
          <w:tcPr>
            <w:tcW w:w="9209" w:type="dxa"/>
            <w:gridSpan w:val="5"/>
          </w:tcPr>
          <w:p w14:paraId="1D6666AB" w14:textId="77777777" w:rsidR="00343162" w:rsidRPr="00887F1A" w:rsidRDefault="00343162" w:rsidP="00343162">
            <w:pPr>
              <w:rPr>
                <w:rFonts w:asciiTheme="minorHAnsi" w:hAnsiTheme="minorHAnsi"/>
                <w:b/>
                <w:bCs/>
                <w:sz w:val="26"/>
                <w:szCs w:val="26"/>
              </w:rPr>
            </w:pPr>
            <w:r w:rsidRPr="00887F1A">
              <w:rPr>
                <w:rFonts w:asciiTheme="minorHAnsi" w:hAnsiTheme="minorHAnsi"/>
                <w:b/>
                <w:bCs/>
                <w:sz w:val="26"/>
                <w:szCs w:val="26"/>
              </w:rPr>
              <w:t>Składniki opłat za oferowane urządzenia</w:t>
            </w:r>
          </w:p>
        </w:tc>
      </w:tr>
      <w:tr w:rsidR="00343162" w:rsidRPr="008F2673" w14:paraId="0BF9E5ED" w14:textId="77777777" w:rsidTr="00343162">
        <w:tc>
          <w:tcPr>
            <w:tcW w:w="702" w:type="dxa"/>
          </w:tcPr>
          <w:p w14:paraId="71947690" w14:textId="77777777" w:rsidR="00343162" w:rsidRPr="008F2673" w:rsidRDefault="00343162" w:rsidP="00343162">
            <w:pPr>
              <w:jc w:val="center"/>
              <w:rPr>
                <w:rFonts w:asciiTheme="minorHAnsi" w:hAnsiTheme="minorHAnsi"/>
              </w:rPr>
            </w:pPr>
            <w:r w:rsidRPr="008F2673">
              <w:rPr>
                <w:rFonts w:asciiTheme="minorHAnsi" w:hAnsiTheme="minorHAnsi"/>
              </w:rPr>
              <w:t>Lp.</w:t>
            </w:r>
          </w:p>
        </w:tc>
        <w:tc>
          <w:tcPr>
            <w:tcW w:w="4822" w:type="dxa"/>
          </w:tcPr>
          <w:p w14:paraId="67955657" w14:textId="77777777" w:rsidR="00343162" w:rsidRPr="008F2673" w:rsidRDefault="00343162" w:rsidP="003431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Wyszczególnienie opłat za leasing operacyjny dla urządzenia</w:t>
            </w:r>
            <w:r w:rsidRPr="008F2673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275" w:type="dxa"/>
          </w:tcPr>
          <w:p w14:paraId="671E3453" w14:textId="77777777" w:rsidR="00343162" w:rsidRPr="008F2673" w:rsidRDefault="00343162" w:rsidP="003431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netto w zł</w:t>
            </w:r>
          </w:p>
        </w:tc>
        <w:tc>
          <w:tcPr>
            <w:tcW w:w="1134" w:type="dxa"/>
          </w:tcPr>
          <w:p w14:paraId="0CCA4380" w14:textId="77777777" w:rsidR="00343162" w:rsidRDefault="00343162" w:rsidP="003431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VAT w zł</w:t>
            </w:r>
          </w:p>
        </w:tc>
        <w:tc>
          <w:tcPr>
            <w:tcW w:w="1276" w:type="dxa"/>
          </w:tcPr>
          <w:p w14:paraId="468C35D4" w14:textId="77777777" w:rsidR="00343162" w:rsidRPr="008F2673" w:rsidRDefault="00343162" w:rsidP="00343162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Wartość brutto w zł</w:t>
            </w:r>
          </w:p>
        </w:tc>
      </w:tr>
      <w:tr w:rsidR="00343162" w14:paraId="31FCB604" w14:textId="77777777" w:rsidTr="00343162">
        <w:tc>
          <w:tcPr>
            <w:tcW w:w="702" w:type="dxa"/>
            <w:vMerge w:val="restart"/>
          </w:tcPr>
          <w:p w14:paraId="0CF67BC2" w14:textId="77777777" w:rsidR="00343162" w:rsidRPr="007D3A25" w:rsidRDefault="00343162" w:rsidP="00343162">
            <w:pPr>
              <w:jc w:val="center"/>
              <w:rPr>
                <w:rFonts w:asciiTheme="minorHAnsi" w:hAnsiTheme="minorHAnsi"/>
                <w:b/>
                <w:bCs/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</w:t>
            </w:r>
            <w:r>
              <w:t>.</w:t>
            </w:r>
            <w:r w:rsidRPr="008E3A67">
              <w:t>1</w:t>
            </w:r>
          </w:p>
        </w:tc>
        <w:tc>
          <w:tcPr>
            <w:tcW w:w="4822" w:type="dxa"/>
            <w:vMerge w:val="restart"/>
          </w:tcPr>
          <w:p w14:paraId="66F67FF7" w14:textId="17268E3F" w:rsidR="00343162" w:rsidRPr="00AC0097" w:rsidRDefault="00343162" w:rsidP="00343162">
            <w:pPr>
              <w:ind w:left="17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5493D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Stanowisko 1 – Komputer stacjonarny (zestaw bez monitora)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1998134E" w14:textId="77777777" w:rsidR="00343162" w:rsidRPr="00AC0097" w:rsidRDefault="00343162" w:rsidP="00343162">
            <w:pPr>
              <w:ind w:left="175" w:firstLine="425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7A295260" w14:textId="77777777" w:rsidR="00343162" w:rsidRPr="00AC0097" w:rsidRDefault="00343162" w:rsidP="00343162">
            <w:pPr>
              <w:ind w:left="175" w:firstLine="425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1E4A322D" w14:textId="77777777" w:rsidR="00343162" w:rsidRPr="007D3A25" w:rsidRDefault="00343162" w:rsidP="00343162">
            <w:pPr>
              <w:ind w:left="175" w:firstLine="425"/>
              <w:rPr>
                <w:rFonts w:asciiTheme="minorHAnsi" w:hAnsiTheme="minorHAnsi"/>
                <w:b/>
                <w:bCs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1F73A138" w14:textId="77777777" w:rsidR="00343162" w:rsidRPr="001003A5" w:rsidRDefault="00343162" w:rsidP="00343162">
            <w:pPr>
              <w:jc w:val="center"/>
              <w:rPr>
                <w:sz w:val="20"/>
                <w:szCs w:val="20"/>
              </w:rPr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6C6AB52D" w14:textId="77777777" w:rsidTr="00343162">
        <w:tc>
          <w:tcPr>
            <w:tcW w:w="702" w:type="dxa"/>
            <w:vMerge/>
          </w:tcPr>
          <w:p w14:paraId="46DF74AB" w14:textId="77777777" w:rsidR="00343162" w:rsidRPr="008E3A67" w:rsidRDefault="00343162" w:rsidP="00343162">
            <w:pPr>
              <w:jc w:val="center"/>
            </w:pPr>
          </w:p>
        </w:tc>
        <w:tc>
          <w:tcPr>
            <w:tcW w:w="4822" w:type="dxa"/>
            <w:vMerge/>
          </w:tcPr>
          <w:p w14:paraId="058BAD53" w14:textId="77777777" w:rsidR="00343162" w:rsidRPr="00AC0097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5A84FD87" w14:textId="77777777" w:rsidR="00343162" w:rsidRDefault="00343162" w:rsidP="00343162"/>
        </w:tc>
        <w:tc>
          <w:tcPr>
            <w:tcW w:w="1134" w:type="dxa"/>
          </w:tcPr>
          <w:p w14:paraId="3AFEFC9C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632DBAF8" w14:textId="77777777" w:rsidR="00343162" w:rsidRDefault="00343162" w:rsidP="00343162">
            <w:pPr>
              <w:jc w:val="center"/>
            </w:pPr>
          </w:p>
        </w:tc>
      </w:tr>
      <w:tr w:rsidR="00343162" w14:paraId="6E622AD9" w14:textId="77777777" w:rsidTr="00343162">
        <w:tc>
          <w:tcPr>
            <w:tcW w:w="702" w:type="dxa"/>
            <w:vMerge w:val="restart"/>
          </w:tcPr>
          <w:p w14:paraId="54B56D91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</w:t>
            </w:r>
            <w:r>
              <w:t>.</w:t>
            </w:r>
            <w:r w:rsidRPr="008E3A67">
              <w:t>2</w:t>
            </w:r>
          </w:p>
        </w:tc>
        <w:tc>
          <w:tcPr>
            <w:tcW w:w="4822" w:type="dxa"/>
            <w:vMerge w:val="restart"/>
          </w:tcPr>
          <w:p w14:paraId="4F393502" w14:textId="3D2BB7BE" w:rsidR="00343162" w:rsidRPr="00AC0097" w:rsidRDefault="00343162" w:rsidP="00343162">
            <w:pPr>
              <w:ind w:left="17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5493D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Stanowisko 2 – Komputer stacjonarny (zestaw bez monitora)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60B365B1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5D511A94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0B759375" w14:textId="77777777" w:rsidR="00343162" w:rsidRPr="00F44824" w:rsidRDefault="00343162" w:rsidP="00343162">
            <w:pPr>
              <w:ind w:left="600"/>
              <w:rPr>
                <w:rFonts w:asciiTheme="minorHAnsi" w:hAnsiTheme="minorHAnsi"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38A6B45D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293C8E87" w14:textId="77777777" w:rsidTr="00343162">
        <w:tc>
          <w:tcPr>
            <w:tcW w:w="702" w:type="dxa"/>
            <w:vMerge/>
          </w:tcPr>
          <w:p w14:paraId="4712C995" w14:textId="77777777" w:rsidR="00343162" w:rsidRPr="008E3A67" w:rsidRDefault="00343162" w:rsidP="00343162">
            <w:pPr>
              <w:jc w:val="center"/>
            </w:pPr>
          </w:p>
        </w:tc>
        <w:tc>
          <w:tcPr>
            <w:tcW w:w="4822" w:type="dxa"/>
            <w:vMerge/>
          </w:tcPr>
          <w:p w14:paraId="36CC319F" w14:textId="77777777" w:rsidR="00343162" w:rsidRPr="00F44824" w:rsidRDefault="00343162" w:rsidP="00343162">
            <w:pPr>
              <w:ind w:left="600"/>
            </w:pPr>
          </w:p>
        </w:tc>
        <w:tc>
          <w:tcPr>
            <w:tcW w:w="1275" w:type="dxa"/>
          </w:tcPr>
          <w:p w14:paraId="52986818" w14:textId="77777777" w:rsidR="00343162" w:rsidRDefault="00343162" w:rsidP="00343162"/>
        </w:tc>
        <w:tc>
          <w:tcPr>
            <w:tcW w:w="1134" w:type="dxa"/>
          </w:tcPr>
          <w:p w14:paraId="3BDE3790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570656CB" w14:textId="77777777" w:rsidR="00343162" w:rsidRDefault="00343162" w:rsidP="00343162">
            <w:pPr>
              <w:jc w:val="center"/>
            </w:pPr>
          </w:p>
        </w:tc>
      </w:tr>
      <w:tr w:rsidR="00343162" w14:paraId="0872E17D" w14:textId="77777777" w:rsidTr="00343162">
        <w:tc>
          <w:tcPr>
            <w:tcW w:w="702" w:type="dxa"/>
            <w:vMerge w:val="restart"/>
          </w:tcPr>
          <w:p w14:paraId="13349049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</w:t>
            </w:r>
            <w:r>
              <w:t>.</w:t>
            </w:r>
            <w:r w:rsidRPr="008E3A67">
              <w:t>3</w:t>
            </w:r>
          </w:p>
        </w:tc>
        <w:tc>
          <w:tcPr>
            <w:tcW w:w="4822" w:type="dxa"/>
            <w:vMerge w:val="restart"/>
          </w:tcPr>
          <w:p w14:paraId="628FFFAF" w14:textId="5134B7FC" w:rsidR="00343162" w:rsidRPr="00AC0097" w:rsidRDefault="00343162" w:rsidP="00343162">
            <w:pPr>
              <w:ind w:left="175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E5493D">
              <w:rPr>
                <w:rFonts w:asciiTheme="minorHAnsi" w:hAnsiTheme="minorHAnsi"/>
                <w:i/>
                <w:iCs/>
                <w:color w:val="2F5496" w:themeColor="accent1" w:themeShade="BF"/>
                <w:sz w:val="22"/>
                <w:szCs w:val="22"/>
              </w:rPr>
              <w:t>Stanowisko 3 – Komputer stacjonarny (zestaw bez monitora)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:</w:t>
            </w:r>
          </w:p>
          <w:p w14:paraId="4950BB22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3927EA08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4B4A1736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74695871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458A9167" w14:textId="77777777" w:rsidTr="00343162">
        <w:tc>
          <w:tcPr>
            <w:tcW w:w="702" w:type="dxa"/>
            <w:vMerge/>
          </w:tcPr>
          <w:p w14:paraId="3A412465" w14:textId="77777777" w:rsidR="00343162" w:rsidRPr="008E3A67" w:rsidRDefault="00343162" w:rsidP="00343162">
            <w:pPr>
              <w:jc w:val="center"/>
            </w:pPr>
          </w:p>
        </w:tc>
        <w:tc>
          <w:tcPr>
            <w:tcW w:w="4822" w:type="dxa"/>
            <w:vMerge/>
          </w:tcPr>
          <w:p w14:paraId="701E0211" w14:textId="77777777" w:rsidR="00343162" w:rsidRPr="00F44824" w:rsidRDefault="00343162" w:rsidP="00343162">
            <w:pPr>
              <w:ind w:left="175" w:firstLine="425"/>
            </w:pPr>
          </w:p>
        </w:tc>
        <w:tc>
          <w:tcPr>
            <w:tcW w:w="1275" w:type="dxa"/>
          </w:tcPr>
          <w:p w14:paraId="4A423C0A" w14:textId="77777777" w:rsidR="00343162" w:rsidRDefault="00343162" w:rsidP="00343162"/>
        </w:tc>
        <w:tc>
          <w:tcPr>
            <w:tcW w:w="1134" w:type="dxa"/>
          </w:tcPr>
          <w:p w14:paraId="6A061AD4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074036FF" w14:textId="77777777" w:rsidR="00343162" w:rsidRDefault="00343162" w:rsidP="00343162">
            <w:pPr>
              <w:jc w:val="center"/>
            </w:pPr>
          </w:p>
        </w:tc>
      </w:tr>
      <w:tr w:rsidR="00343162" w14:paraId="562726FC" w14:textId="77777777" w:rsidTr="00343162">
        <w:tc>
          <w:tcPr>
            <w:tcW w:w="702" w:type="dxa"/>
            <w:vMerge w:val="restart"/>
          </w:tcPr>
          <w:p w14:paraId="136DCCE7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II</w:t>
            </w:r>
            <w:r>
              <w:t>.</w:t>
            </w:r>
            <w:r w:rsidRPr="008E3A67">
              <w:t>1</w:t>
            </w:r>
          </w:p>
        </w:tc>
        <w:tc>
          <w:tcPr>
            <w:tcW w:w="4822" w:type="dxa"/>
            <w:vMerge w:val="restart"/>
          </w:tcPr>
          <w:p w14:paraId="765A7C3A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Monitor do stanowiska 1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085CB3C3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6768E886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3EAD4EB9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19B1D438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4B6D36C4" w14:textId="77777777" w:rsidTr="00343162">
        <w:tc>
          <w:tcPr>
            <w:tcW w:w="702" w:type="dxa"/>
            <w:vMerge/>
          </w:tcPr>
          <w:p w14:paraId="370F65B1" w14:textId="77777777" w:rsidR="00343162" w:rsidRPr="008E3A67" w:rsidRDefault="00343162" w:rsidP="00343162">
            <w:pPr>
              <w:jc w:val="center"/>
            </w:pPr>
          </w:p>
        </w:tc>
        <w:tc>
          <w:tcPr>
            <w:tcW w:w="4822" w:type="dxa"/>
            <w:vMerge/>
          </w:tcPr>
          <w:p w14:paraId="64BD1077" w14:textId="77777777" w:rsidR="00343162" w:rsidRPr="00F44824" w:rsidRDefault="00343162" w:rsidP="00343162">
            <w:pPr>
              <w:ind w:left="175" w:firstLine="425"/>
            </w:pPr>
          </w:p>
        </w:tc>
        <w:tc>
          <w:tcPr>
            <w:tcW w:w="1275" w:type="dxa"/>
          </w:tcPr>
          <w:p w14:paraId="442D84EA" w14:textId="77777777" w:rsidR="00343162" w:rsidRDefault="00343162" w:rsidP="00343162"/>
        </w:tc>
        <w:tc>
          <w:tcPr>
            <w:tcW w:w="1134" w:type="dxa"/>
          </w:tcPr>
          <w:p w14:paraId="2150DD20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363FDF7B" w14:textId="77777777" w:rsidR="00343162" w:rsidRDefault="00343162" w:rsidP="00343162">
            <w:pPr>
              <w:jc w:val="center"/>
            </w:pPr>
          </w:p>
        </w:tc>
      </w:tr>
      <w:tr w:rsidR="00343162" w14:paraId="453F9DB3" w14:textId="77777777" w:rsidTr="00343162">
        <w:tc>
          <w:tcPr>
            <w:tcW w:w="702" w:type="dxa"/>
            <w:vMerge w:val="restart"/>
          </w:tcPr>
          <w:p w14:paraId="37DAE92D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II</w:t>
            </w:r>
            <w:r>
              <w:t>.2</w:t>
            </w:r>
          </w:p>
        </w:tc>
        <w:tc>
          <w:tcPr>
            <w:tcW w:w="4822" w:type="dxa"/>
            <w:vMerge w:val="restart"/>
          </w:tcPr>
          <w:p w14:paraId="6430335F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Monitor do stanowiska 2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282F9D0E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45A8D7E2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796EE2F9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2E065D8C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3129DEBA" w14:textId="77777777" w:rsidTr="00343162">
        <w:tc>
          <w:tcPr>
            <w:tcW w:w="702" w:type="dxa"/>
            <w:vMerge/>
          </w:tcPr>
          <w:p w14:paraId="3491ADB3" w14:textId="77777777" w:rsidR="00343162" w:rsidRPr="008E3A67" w:rsidRDefault="00343162" w:rsidP="00343162">
            <w:pPr>
              <w:jc w:val="center"/>
            </w:pPr>
          </w:p>
        </w:tc>
        <w:tc>
          <w:tcPr>
            <w:tcW w:w="4822" w:type="dxa"/>
            <w:vMerge/>
          </w:tcPr>
          <w:p w14:paraId="53C1856A" w14:textId="77777777" w:rsidR="00343162" w:rsidRPr="00F44824" w:rsidRDefault="00343162" w:rsidP="00343162">
            <w:pPr>
              <w:ind w:left="175" w:firstLine="425"/>
            </w:pPr>
          </w:p>
        </w:tc>
        <w:tc>
          <w:tcPr>
            <w:tcW w:w="1275" w:type="dxa"/>
          </w:tcPr>
          <w:p w14:paraId="42282819" w14:textId="77777777" w:rsidR="00343162" w:rsidRDefault="00343162" w:rsidP="00343162"/>
        </w:tc>
        <w:tc>
          <w:tcPr>
            <w:tcW w:w="1134" w:type="dxa"/>
          </w:tcPr>
          <w:p w14:paraId="199712D6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53BA67B8" w14:textId="77777777" w:rsidR="00343162" w:rsidRDefault="00343162" w:rsidP="00343162">
            <w:pPr>
              <w:jc w:val="center"/>
            </w:pPr>
          </w:p>
        </w:tc>
      </w:tr>
      <w:tr w:rsidR="00343162" w14:paraId="3A2F5E89" w14:textId="77777777" w:rsidTr="00343162">
        <w:tc>
          <w:tcPr>
            <w:tcW w:w="702" w:type="dxa"/>
            <w:vMerge w:val="restart"/>
          </w:tcPr>
          <w:p w14:paraId="2E525A17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II</w:t>
            </w:r>
            <w:r>
              <w:t>.3</w:t>
            </w:r>
          </w:p>
        </w:tc>
        <w:tc>
          <w:tcPr>
            <w:tcW w:w="4822" w:type="dxa"/>
            <w:vMerge w:val="restart"/>
          </w:tcPr>
          <w:p w14:paraId="2856FA00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Monitor do stanowiska 3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2BC19D14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3DB3E241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38FBB739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2BB0D6DB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33545CD0" w14:textId="77777777" w:rsidTr="00343162">
        <w:tc>
          <w:tcPr>
            <w:tcW w:w="702" w:type="dxa"/>
            <w:vMerge/>
          </w:tcPr>
          <w:p w14:paraId="464A727B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</w:p>
        </w:tc>
        <w:tc>
          <w:tcPr>
            <w:tcW w:w="4822" w:type="dxa"/>
            <w:vMerge/>
          </w:tcPr>
          <w:p w14:paraId="3116A1D1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C4A8D31" w14:textId="77777777" w:rsidR="00343162" w:rsidRDefault="00343162" w:rsidP="00343162"/>
        </w:tc>
        <w:tc>
          <w:tcPr>
            <w:tcW w:w="1134" w:type="dxa"/>
          </w:tcPr>
          <w:p w14:paraId="63176877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140F8B01" w14:textId="77777777" w:rsidR="00343162" w:rsidRDefault="00343162" w:rsidP="00343162">
            <w:pPr>
              <w:jc w:val="center"/>
            </w:pPr>
          </w:p>
        </w:tc>
      </w:tr>
      <w:tr w:rsidR="00343162" w14:paraId="7C049CF7" w14:textId="77777777" w:rsidTr="00343162">
        <w:tc>
          <w:tcPr>
            <w:tcW w:w="702" w:type="dxa"/>
            <w:vMerge w:val="restart"/>
          </w:tcPr>
          <w:p w14:paraId="46795AEC" w14:textId="77777777" w:rsidR="00343162" w:rsidRPr="008E3A67" w:rsidRDefault="00343162" w:rsidP="00343162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.4</w:t>
            </w:r>
          </w:p>
        </w:tc>
        <w:tc>
          <w:tcPr>
            <w:tcW w:w="4822" w:type="dxa"/>
            <w:vMerge w:val="restart"/>
          </w:tcPr>
          <w:p w14:paraId="38A1F4E3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Stacja dokująca do stanowiska 1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383C8A8C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059BEDC9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49FDF217" w14:textId="77777777" w:rsidR="00343162" w:rsidRPr="00F44824" w:rsidRDefault="00343162" w:rsidP="00343162">
            <w:pPr>
              <w:ind w:left="175" w:firstLine="425"/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lastRenderedPageBreak/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2E3D2D6E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lastRenderedPageBreak/>
              <w:t>Wartość 26 rat czynszu leasingowego</w:t>
            </w:r>
          </w:p>
        </w:tc>
      </w:tr>
      <w:tr w:rsidR="00343162" w14:paraId="55850581" w14:textId="77777777" w:rsidTr="00343162">
        <w:tc>
          <w:tcPr>
            <w:tcW w:w="702" w:type="dxa"/>
            <w:vMerge/>
          </w:tcPr>
          <w:p w14:paraId="58069EEC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</w:p>
        </w:tc>
        <w:tc>
          <w:tcPr>
            <w:tcW w:w="4822" w:type="dxa"/>
            <w:vMerge/>
          </w:tcPr>
          <w:p w14:paraId="110BB2DB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8D93D59" w14:textId="77777777" w:rsidR="00343162" w:rsidRDefault="00343162" w:rsidP="00343162"/>
        </w:tc>
        <w:tc>
          <w:tcPr>
            <w:tcW w:w="1134" w:type="dxa"/>
          </w:tcPr>
          <w:p w14:paraId="1113453E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2B54210F" w14:textId="77777777" w:rsidR="00343162" w:rsidRDefault="00343162" w:rsidP="00343162">
            <w:pPr>
              <w:jc w:val="center"/>
            </w:pPr>
          </w:p>
        </w:tc>
      </w:tr>
      <w:tr w:rsidR="00343162" w14:paraId="47A56012" w14:textId="77777777" w:rsidTr="00343162">
        <w:tc>
          <w:tcPr>
            <w:tcW w:w="702" w:type="dxa"/>
            <w:vMerge w:val="restart"/>
          </w:tcPr>
          <w:p w14:paraId="6B310385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II</w:t>
            </w:r>
            <w:r>
              <w:t>.5</w:t>
            </w:r>
          </w:p>
        </w:tc>
        <w:tc>
          <w:tcPr>
            <w:tcW w:w="4822" w:type="dxa"/>
            <w:vMerge w:val="restart"/>
          </w:tcPr>
          <w:p w14:paraId="52610777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Twardy dysk do stanowiska 2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6F684DB3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0F79B455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4B07CE5C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05848315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74BF49D3" w14:textId="77777777" w:rsidTr="00343162">
        <w:tc>
          <w:tcPr>
            <w:tcW w:w="702" w:type="dxa"/>
            <w:vMerge/>
          </w:tcPr>
          <w:p w14:paraId="2E636928" w14:textId="77777777" w:rsidR="00343162" w:rsidRPr="008E3A67" w:rsidRDefault="00343162" w:rsidP="00343162">
            <w:pPr>
              <w:jc w:val="center"/>
            </w:pPr>
          </w:p>
        </w:tc>
        <w:tc>
          <w:tcPr>
            <w:tcW w:w="4822" w:type="dxa"/>
            <w:vMerge/>
          </w:tcPr>
          <w:p w14:paraId="36C5FC79" w14:textId="77777777" w:rsidR="00343162" w:rsidRPr="00F44824" w:rsidRDefault="00343162" w:rsidP="00343162">
            <w:pPr>
              <w:ind w:left="175" w:firstLine="425"/>
            </w:pPr>
          </w:p>
        </w:tc>
        <w:tc>
          <w:tcPr>
            <w:tcW w:w="1275" w:type="dxa"/>
          </w:tcPr>
          <w:p w14:paraId="647378BC" w14:textId="77777777" w:rsidR="00343162" w:rsidRDefault="00343162" w:rsidP="00343162"/>
        </w:tc>
        <w:tc>
          <w:tcPr>
            <w:tcW w:w="1134" w:type="dxa"/>
          </w:tcPr>
          <w:p w14:paraId="3CEBA8C7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37B6A406" w14:textId="77777777" w:rsidR="00343162" w:rsidRDefault="00343162" w:rsidP="00343162">
            <w:pPr>
              <w:jc w:val="center"/>
            </w:pPr>
          </w:p>
        </w:tc>
      </w:tr>
      <w:tr w:rsidR="00343162" w14:paraId="7F20E57D" w14:textId="77777777" w:rsidTr="00343162">
        <w:tc>
          <w:tcPr>
            <w:tcW w:w="702" w:type="dxa"/>
            <w:vMerge w:val="restart"/>
          </w:tcPr>
          <w:p w14:paraId="69802713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II</w:t>
            </w:r>
            <w:r>
              <w:t>.6</w:t>
            </w:r>
          </w:p>
        </w:tc>
        <w:tc>
          <w:tcPr>
            <w:tcW w:w="4822" w:type="dxa"/>
            <w:vMerge w:val="restart"/>
          </w:tcPr>
          <w:p w14:paraId="7467F4D1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Twardy dysk do stanowiska 2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5327EBDD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3D905387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64E13E81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3027BA40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751E5FD9" w14:textId="77777777" w:rsidTr="00343162">
        <w:tc>
          <w:tcPr>
            <w:tcW w:w="702" w:type="dxa"/>
            <w:vMerge/>
          </w:tcPr>
          <w:p w14:paraId="2C10EE1D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</w:p>
        </w:tc>
        <w:tc>
          <w:tcPr>
            <w:tcW w:w="4822" w:type="dxa"/>
            <w:vMerge/>
          </w:tcPr>
          <w:p w14:paraId="208B9233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257462D4" w14:textId="77777777" w:rsidR="00343162" w:rsidRDefault="00343162" w:rsidP="00343162"/>
        </w:tc>
        <w:tc>
          <w:tcPr>
            <w:tcW w:w="1134" w:type="dxa"/>
          </w:tcPr>
          <w:p w14:paraId="7D00309C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0B55C976" w14:textId="77777777" w:rsidR="00343162" w:rsidRDefault="00343162" w:rsidP="00343162">
            <w:pPr>
              <w:jc w:val="center"/>
            </w:pPr>
          </w:p>
        </w:tc>
      </w:tr>
      <w:tr w:rsidR="00343162" w14:paraId="6098699B" w14:textId="77777777" w:rsidTr="00343162">
        <w:tc>
          <w:tcPr>
            <w:tcW w:w="702" w:type="dxa"/>
            <w:vMerge w:val="restart"/>
          </w:tcPr>
          <w:p w14:paraId="294FF993" w14:textId="77777777" w:rsidR="00343162" w:rsidRPr="008E3A67" w:rsidRDefault="00343162" w:rsidP="00343162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.7</w:t>
            </w:r>
          </w:p>
        </w:tc>
        <w:tc>
          <w:tcPr>
            <w:tcW w:w="4822" w:type="dxa"/>
            <w:vMerge w:val="restart"/>
          </w:tcPr>
          <w:p w14:paraId="7C264C0C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Pamięć masowa NAS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64406BC8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1673C893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72E27EF9" w14:textId="77777777" w:rsidR="00343162" w:rsidRPr="00F44824" w:rsidRDefault="00343162" w:rsidP="00343162">
            <w:pPr>
              <w:ind w:left="175" w:firstLine="425"/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762E12E9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44A16D2D" w14:textId="77777777" w:rsidTr="00343162">
        <w:tc>
          <w:tcPr>
            <w:tcW w:w="702" w:type="dxa"/>
            <w:vMerge/>
          </w:tcPr>
          <w:p w14:paraId="52184DFA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</w:p>
        </w:tc>
        <w:tc>
          <w:tcPr>
            <w:tcW w:w="4822" w:type="dxa"/>
            <w:vMerge/>
          </w:tcPr>
          <w:p w14:paraId="09745487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4EDB7750" w14:textId="77777777" w:rsidR="00343162" w:rsidRDefault="00343162" w:rsidP="00343162"/>
        </w:tc>
        <w:tc>
          <w:tcPr>
            <w:tcW w:w="1134" w:type="dxa"/>
          </w:tcPr>
          <w:p w14:paraId="547D21B6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</w:tcPr>
          <w:p w14:paraId="5F83214D" w14:textId="77777777" w:rsidR="00343162" w:rsidRDefault="00343162" w:rsidP="00343162">
            <w:pPr>
              <w:jc w:val="center"/>
            </w:pPr>
          </w:p>
        </w:tc>
      </w:tr>
      <w:tr w:rsidR="00343162" w14:paraId="4AF6454D" w14:textId="77777777" w:rsidTr="00343162">
        <w:tc>
          <w:tcPr>
            <w:tcW w:w="702" w:type="dxa"/>
            <w:vMerge w:val="restart"/>
          </w:tcPr>
          <w:p w14:paraId="7FE627E4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II</w:t>
            </w:r>
            <w:r>
              <w:t>.8</w:t>
            </w:r>
          </w:p>
        </w:tc>
        <w:tc>
          <w:tcPr>
            <w:tcW w:w="4822" w:type="dxa"/>
            <w:vMerge w:val="restart"/>
          </w:tcPr>
          <w:p w14:paraId="3B956025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Dyski do NAS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6C965144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5DB89822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0DB14910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654CB630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559A79F2" w14:textId="77777777" w:rsidTr="00343162">
        <w:tc>
          <w:tcPr>
            <w:tcW w:w="702" w:type="dxa"/>
            <w:vMerge/>
          </w:tcPr>
          <w:p w14:paraId="64CD6A18" w14:textId="77777777" w:rsidR="00343162" w:rsidRPr="008E3A67" w:rsidRDefault="00343162" w:rsidP="00343162">
            <w:pPr>
              <w:jc w:val="center"/>
            </w:pPr>
          </w:p>
        </w:tc>
        <w:tc>
          <w:tcPr>
            <w:tcW w:w="4822" w:type="dxa"/>
            <w:vMerge/>
          </w:tcPr>
          <w:p w14:paraId="376C13BB" w14:textId="77777777" w:rsidR="00343162" w:rsidRPr="00F44824" w:rsidRDefault="00343162" w:rsidP="00343162">
            <w:pPr>
              <w:ind w:left="175" w:firstLine="425"/>
            </w:pPr>
          </w:p>
        </w:tc>
        <w:tc>
          <w:tcPr>
            <w:tcW w:w="1275" w:type="dxa"/>
          </w:tcPr>
          <w:p w14:paraId="483DADD2" w14:textId="77777777" w:rsidR="00343162" w:rsidRDefault="00343162" w:rsidP="00343162"/>
        </w:tc>
        <w:tc>
          <w:tcPr>
            <w:tcW w:w="1134" w:type="dxa"/>
          </w:tcPr>
          <w:p w14:paraId="014236AC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4380EBE" w14:textId="77777777" w:rsidR="00343162" w:rsidRDefault="00343162" w:rsidP="00343162">
            <w:pPr>
              <w:jc w:val="center"/>
            </w:pPr>
          </w:p>
        </w:tc>
      </w:tr>
      <w:tr w:rsidR="00343162" w14:paraId="42D3D4A2" w14:textId="77777777" w:rsidTr="00343162">
        <w:tc>
          <w:tcPr>
            <w:tcW w:w="702" w:type="dxa"/>
            <w:vMerge w:val="restart"/>
          </w:tcPr>
          <w:p w14:paraId="224525F0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  <w:r w:rsidRPr="00887F1A">
              <w:rPr>
                <w:color w:val="2F5496" w:themeColor="accent1" w:themeShade="BF"/>
              </w:rPr>
              <w:t>II</w:t>
            </w:r>
            <w:r>
              <w:t>.9</w:t>
            </w:r>
          </w:p>
        </w:tc>
        <w:tc>
          <w:tcPr>
            <w:tcW w:w="4822" w:type="dxa"/>
            <w:vMerge w:val="restart"/>
          </w:tcPr>
          <w:p w14:paraId="51CD26AD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drukarka + toner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4651A76B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45909547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56BBA3BA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7784F5BA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14:paraId="4D478577" w14:textId="77777777" w:rsidTr="00343162">
        <w:tc>
          <w:tcPr>
            <w:tcW w:w="702" w:type="dxa"/>
            <w:vMerge/>
          </w:tcPr>
          <w:p w14:paraId="539132A0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</w:p>
        </w:tc>
        <w:tc>
          <w:tcPr>
            <w:tcW w:w="4822" w:type="dxa"/>
            <w:vMerge/>
          </w:tcPr>
          <w:p w14:paraId="045013EC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0F18F883" w14:textId="77777777" w:rsidR="00343162" w:rsidRDefault="00343162" w:rsidP="00343162"/>
        </w:tc>
        <w:tc>
          <w:tcPr>
            <w:tcW w:w="1134" w:type="dxa"/>
          </w:tcPr>
          <w:p w14:paraId="4C0280C5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712F4D6" w14:textId="77777777" w:rsidR="00343162" w:rsidRDefault="00343162" w:rsidP="00343162">
            <w:pPr>
              <w:jc w:val="center"/>
            </w:pPr>
          </w:p>
        </w:tc>
      </w:tr>
      <w:tr w:rsidR="00343162" w14:paraId="5859BF02" w14:textId="77777777" w:rsidTr="00343162">
        <w:tc>
          <w:tcPr>
            <w:tcW w:w="702" w:type="dxa"/>
            <w:vMerge w:val="restart"/>
          </w:tcPr>
          <w:p w14:paraId="4BD80A42" w14:textId="77777777" w:rsidR="00343162" w:rsidRPr="008E3A67" w:rsidRDefault="00343162" w:rsidP="00343162">
            <w:pPr>
              <w:jc w:val="center"/>
            </w:pPr>
            <w:r w:rsidRPr="00887F1A">
              <w:rPr>
                <w:color w:val="2F5496" w:themeColor="accent1" w:themeShade="BF"/>
              </w:rPr>
              <w:t>II</w:t>
            </w:r>
            <w:r>
              <w:t>.10</w:t>
            </w:r>
          </w:p>
        </w:tc>
        <w:tc>
          <w:tcPr>
            <w:tcW w:w="4822" w:type="dxa"/>
            <w:vMerge w:val="restart"/>
          </w:tcPr>
          <w:p w14:paraId="3A0E72A0" w14:textId="77777777" w:rsidR="00343162" w:rsidRDefault="00343162" w:rsidP="00343162">
            <w:pPr>
              <w:ind w:left="175"/>
              <w:rPr>
                <w:rFonts w:asciiTheme="minorHAnsi" w:hAnsiTheme="minorHAnsi" w:cs="Arial"/>
                <w:sz w:val="22"/>
                <w:szCs w:val="22"/>
              </w:rPr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Podać wartość pojedynczej raty czynszu leasingowego, która będzie spłacana w 26 równych ratach dla</w:t>
            </w:r>
            <w:r w:rsidRPr="00F44824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8F5B1E">
              <w:rPr>
                <w:rFonts w:asciiTheme="minorHAnsi" w:hAnsiTheme="minorHAnsi" w:cs="Arial"/>
                <w:i/>
                <w:iCs/>
                <w:color w:val="2F5496" w:themeColor="accent1" w:themeShade="BF"/>
                <w:sz w:val="22"/>
                <w:szCs w:val="22"/>
              </w:rPr>
              <w:t>czytnik</w:t>
            </w:r>
            <w:r w:rsidRPr="001003A5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14:paraId="57502623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netto</w:t>
            </w:r>
          </w:p>
          <w:p w14:paraId="38D3E787" w14:textId="77777777" w:rsidR="00343162" w:rsidRPr="00AC0097" w:rsidRDefault="00343162" w:rsidP="00343162">
            <w:pPr>
              <w:ind w:left="60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AC0097">
              <w:rPr>
                <w:rFonts w:asciiTheme="minorHAnsi" w:hAnsiTheme="minorHAnsi"/>
                <w:b/>
                <w:bCs/>
                <w:sz w:val="22"/>
                <w:szCs w:val="22"/>
              </w:rPr>
              <w:t>VAT ……………… zł o stawce …… %</w:t>
            </w:r>
          </w:p>
          <w:p w14:paraId="34660594" w14:textId="77777777" w:rsidR="00343162" w:rsidRPr="00F44824" w:rsidRDefault="00343162" w:rsidP="00343162">
            <w:pPr>
              <w:ind w:left="175" w:firstLine="425"/>
            </w:pPr>
            <w:r w:rsidRPr="001003A5">
              <w:rPr>
                <w:rFonts w:asciiTheme="minorHAnsi" w:hAnsiTheme="minorHAnsi"/>
                <w:b/>
                <w:bCs/>
                <w:sz w:val="22"/>
                <w:szCs w:val="22"/>
              </w:rPr>
              <w:t>……………………………………… zł brutto</w:t>
            </w:r>
          </w:p>
        </w:tc>
        <w:tc>
          <w:tcPr>
            <w:tcW w:w="3685" w:type="dxa"/>
            <w:gridSpan w:val="3"/>
          </w:tcPr>
          <w:p w14:paraId="48F0C8F2" w14:textId="77777777" w:rsidR="00343162" w:rsidRDefault="00343162" w:rsidP="00343162">
            <w:pPr>
              <w:jc w:val="center"/>
            </w:pPr>
            <w:r w:rsidRPr="001003A5">
              <w:rPr>
                <w:sz w:val="20"/>
                <w:szCs w:val="20"/>
              </w:rPr>
              <w:t>Wartość 26 rat czynszu leasingowego</w:t>
            </w:r>
          </w:p>
        </w:tc>
      </w:tr>
      <w:tr w:rsidR="00343162" w:rsidRPr="0027133A" w14:paraId="013D9A32" w14:textId="77777777" w:rsidTr="00343162">
        <w:tc>
          <w:tcPr>
            <w:tcW w:w="702" w:type="dxa"/>
            <w:vMerge/>
          </w:tcPr>
          <w:p w14:paraId="06019A6E" w14:textId="77777777" w:rsidR="00343162" w:rsidRPr="00887F1A" w:rsidRDefault="00343162" w:rsidP="00343162">
            <w:pPr>
              <w:jc w:val="center"/>
              <w:rPr>
                <w:color w:val="2F5496" w:themeColor="accent1" w:themeShade="BF"/>
              </w:rPr>
            </w:pPr>
          </w:p>
        </w:tc>
        <w:tc>
          <w:tcPr>
            <w:tcW w:w="4822" w:type="dxa"/>
            <w:vMerge/>
          </w:tcPr>
          <w:p w14:paraId="068E1441" w14:textId="77777777" w:rsidR="00343162" w:rsidRPr="00F44824" w:rsidRDefault="00343162" w:rsidP="00343162">
            <w:pPr>
              <w:ind w:left="175" w:firstLine="425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75" w:type="dxa"/>
          </w:tcPr>
          <w:p w14:paraId="13ABAE20" w14:textId="77777777" w:rsidR="00343162" w:rsidRDefault="00343162" w:rsidP="00343162"/>
        </w:tc>
        <w:tc>
          <w:tcPr>
            <w:tcW w:w="1134" w:type="dxa"/>
          </w:tcPr>
          <w:p w14:paraId="3C43B10E" w14:textId="77777777" w:rsidR="00343162" w:rsidRDefault="00343162" w:rsidP="0034316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BEC3F1B" w14:textId="77777777" w:rsidR="00343162" w:rsidRPr="0027133A" w:rsidRDefault="00343162" w:rsidP="00343162">
            <w:pPr>
              <w:jc w:val="center"/>
              <w:rPr>
                <w:b/>
                <w:bCs/>
              </w:rPr>
            </w:pPr>
          </w:p>
        </w:tc>
      </w:tr>
    </w:tbl>
    <w:p w14:paraId="0D4C72D5" w14:textId="77777777" w:rsidR="00343162" w:rsidRDefault="00343162"/>
    <w:p w14:paraId="48DE0EC6" w14:textId="77777777" w:rsidR="00343162" w:rsidRDefault="00343162"/>
    <w:p w14:paraId="09E9A104" w14:textId="77777777" w:rsidR="00343162" w:rsidRDefault="00343162"/>
    <w:p w14:paraId="62D2DD2F" w14:textId="77777777" w:rsidR="00887F1A" w:rsidRDefault="00887F1A"/>
    <w:p w14:paraId="4E7C3FE5" w14:textId="77777777" w:rsidR="00887F1A" w:rsidRDefault="00887F1A"/>
    <w:p w14:paraId="0FAC1CA5" w14:textId="77777777" w:rsidR="00887F1A" w:rsidRDefault="00887F1A"/>
    <w:p w14:paraId="58D3A15C" w14:textId="77777777" w:rsidR="00887F1A" w:rsidRDefault="00887F1A"/>
    <w:p w14:paraId="49E221D6" w14:textId="77777777" w:rsidR="00887F1A" w:rsidRDefault="00887F1A"/>
    <w:p w14:paraId="0338D94D" w14:textId="77777777" w:rsidR="00887F1A" w:rsidRDefault="00887F1A"/>
    <w:p w14:paraId="36F5082F" w14:textId="77777777" w:rsidR="00887F1A" w:rsidRDefault="00887F1A"/>
    <w:p w14:paraId="7147C92B" w14:textId="77777777" w:rsidR="00887F1A" w:rsidRDefault="00887F1A"/>
    <w:p w14:paraId="69FD5C26" w14:textId="77777777" w:rsidR="00887F1A" w:rsidRDefault="00887F1A"/>
    <w:sectPr w:rsidR="00887F1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AC60F" w14:textId="77777777" w:rsidR="00EC4CB4" w:rsidRDefault="00EC4CB4" w:rsidP="00343162">
      <w:r>
        <w:separator/>
      </w:r>
    </w:p>
  </w:endnote>
  <w:endnote w:type="continuationSeparator" w:id="0">
    <w:p w14:paraId="45FEFF65" w14:textId="77777777" w:rsidR="00EC4CB4" w:rsidRDefault="00EC4CB4" w:rsidP="00343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E5066" w14:textId="77777777" w:rsidR="00343162" w:rsidRDefault="00343162" w:rsidP="00343162">
    <w:pPr>
      <w:pStyle w:val="Stopka"/>
      <w:ind w:hanging="567"/>
    </w:pPr>
    <w:r w:rsidRPr="006675FF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32D2536" wp14:editId="35F9502D">
              <wp:simplePos x="0" y="0"/>
              <wp:positionH relativeFrom="column">
                <wp:posOffset>5120640</wp:posOffset>
              </wp:positionH>
              <wp:positionV relativeFrom="paragraph">
                <wp:posOffset>88976</wp:posOffset>
              </wp:positionV>
              <wp:extent cx="748800" cy="358445"/>
              <wp:effectExtent l="0" t="0" r="0" b="381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8800" cy="3584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A1E69" w14:textId="77777777" w:rsidR="00343162" w:rsidRDefault="00343162" w:rsidP="00343162">
                          <w:pPr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Strona</w:t>
                          </w:r>
                        </w:p>
                        <w:p w14:paraId="375D7D2F" w14:textId="77777777" w:rsidR="00343162" w:rsidRDefault="00343162" w:rsidP="00343162">
                          <w:pPr>
                            <w:jc w:val="center"/>
                          </w:pP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PAGE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  <w:r w:rsidRPr="007B17EA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 z 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instrText>NUMPAGES</w:instrTex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10</w:t>
                          </w:r>
                          <w:r w:rsidRPr="007B17EA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2D253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03.2pt;margin-top:7pt;width:58.95pt;height:28.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" stroked="f">
              <v:textbox>
                <w:txbxContent>
                  <w:p w14:paraId="36AA1E69" w14:textId="77777777" w:rsidR="00343162" w:rsidRDefault="00343162" w:rsidP="00343162">
                    <w:pPr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>Strona</w:t>
                    </w:r>
                  </w:p>
                  <w:p w14:paraId="375D7D2F" w14:textId="77777777" w:rsidR="00343162" w:rsidRDefault="00343162" w:rsidP="00343162">
                    <w:pPr>
                      <w:jc w:val="center"/>
                    </w:pP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PAGE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  <w:r w:rsidRPr="007B17EA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 z 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begin"/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instrText>NUMPAGES</w:instrTex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10</w:t>
                    </w:r>
                    <w:r w:rsidRPr="007B17EA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Pr="00434956">
      <w:rPr>
        <w:noProof/>
      </w:rPr>
      <w:drawing>
        <wp:inline distT="0" distB="0" distL="0" distR="0" wp14:anchorId="388593BB" wp14:editId="77814E6A">
          <wp:extent cx="5429250" cy="514350"/>
          <wp:effectExtent l="0" t="0" r="0" b="0"/>
          <wp:docPr id="2" name="Obraz 2" descr="Samorząd Województwa Mazowieckiego / Zdrowie i polityka społeczna / PROJEKT  COVID19 / Informacja o udzielanych zamówieniach związanych z zapobieganiem,  przeciwdziałaniem i zwalczeniem COVID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Samorząd Województwa Mazowieckiego / Zdrowie i polityka społeczna / PROJEKT  COVID19 / Informacja o udzielanych zamówieniach związanych z zapobieganiem,  przeciwdziałaniem i zwalczeniem COVID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6F530" w14:textId="77777777" w:rsidR="00EC4CB4" w:rsidRDefault="00EC4CB4" w:rsidP="00343162">
      <w:r>
        <w:separator/>
      </w:r>
    </w:p>
  </w:footnote>
  <w:footnote w:type="continuationSeparator" w:id="0">
    <w:p w14:paraId="2070AE3C" w14:textId="77777777" w:rsidR="00EC4CB4" w:rsidRDefault="00EC4CB4" w:rsidP="00343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63E33" w14:textId="77777777" w:rsidR="00343162" w:rsidRPr="00343162" w:rsidRDefault="00343162" w:rsidP="00343162">
    <w:pPr>
      <w:pStyle w:val="Nagwek"/>
      <w:rPr>
        <w:sz w:val="16"/>
        <w:szCs w:val="16"/>
      </w:rPr>
    </w:pPr>
    <w:r w:rsidRPr="00343162">
      <w:rPr>
        <w:rFonts w:ascii="Arial" w:hAnsi="Arial" w:cs="Arial"/>
        <w:b/>
        <w:sz w:val="16"/>
        <w:szCs w:val="16"/>
      </w:rPr>
      <w:t>ZP_4_2021_WIP_ITW</w:t>
    </w:r>
  </w:p>
  <w:p w14:paraId="534D01D1" w14:textId="77777777" w:rsidR="00343162" w:rsidRDefault="00343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A95769"/>
    <w:multiLevelType w:val="hybridMultilevel"/>
    <w:tmpl w:val="AC34C88C"/>
    <w:lvl w:ilvl="0" w:tplc="4F62F688">
      <w:start w:val="1"/>
      <w:numFmt w:val="decimal"/>
      <w:lvlText w:val="%1)"/>
      <w:lvlJc w:val="left"/>
      <w:pPr>
        <w:tabs>
          <w:tab w:val="num" w:pos="284"/>
        </w:tabs>
        <w:ind w:left="340" w:hanging="34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678"/>
    <w:rsid w:val="000E4F7D"/>
    <w:rsid w:val="001003A5"/>
    <w:rsid w:val="001B61F1"/>
    <w:rsid w:val="002000DF"/>
    <w:rsid w:val="00244475"/>
    <w:rsid w:val="00284ED0"/>
    <w:rsid w:val="00343162"/>
    <w:rsid w:val="006342C4"/>
    <w:rsid w:val="006A4B9F"/>
    <w:rsid w:val="0080053E"/>
    <w:rsid w:val="0085540F"/>
    <w:rsid w:val="00887F1A"/>
    <w:rsid w:val="0089302E"/>
    <w:rsid w:val="00896366"/>
    <w:rsid w:val="008F5B1E"/>
    <w:rsid w:val="00A60678"/>
    <w:rsid w:val="00AA6265"/>
    <w:rsid w:val="00AC0097"/>
    <w:rsid w:val="00AE1A1C"/>
    <w:rsid w:val="00BD11C9"/>
    <w:rsid w:val="00CC6C13"/>
    <w:rsid w:val="00D65B63"/>
    <w:rsid w:val="00E5493D"/>
    <w:rsid w:val="00EC4CB4"/>
    <w:rsid w:val="00FB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8166155"/>
  <w15:chartTrackingRefBased/>
  <w15:docId w15:val="{36170D33-4B7E-44CF-9327-CDB0430B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0678"/>
    <w:pPr>
      <w:spacing w:after="0" w:line="240" w:lineRule="auto"/>
    </w:pPr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606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60678"/>
    <w:pPr>
      <w:keepNext/>
      <w:outlineLvl w:val="1"/>
    </w:pPr>
    <w:rPr>
      <w:rFonts w:ascii="Arial Narrow" w:hAnsi="Arial Narrow"/>
      <w:kern w:val="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60678"/>
    <w:rPr>
      <w:rFonts w:asciiTheme="majorHAnsi" w:eastAsiaTheme="majorEastAsia" w:hAnsiTheme="majorHAnsi" w:cstheme="majorBidi"/>
      <w:color w:val="2F5496" w:themeColor="accent1" w:themeShade="BF"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A60678"/>
    <w:rPr>
      <w:rFonts w:ascii="Arial Narrow" w:eastAsia="Times New Roman" w:hAnsi="Arial Narrow" w:cs="Times New Roman"/>
      <w:sz w:val="24"/>
      <w:szCs w:val="24"/>
      <w:u w:val="single"/>
      <w:lang w:eastAsia="pl-PL"/>
    </w:rPr>
  </w:style>
  <w:style w:type="paragraph" w:styleId="Tekstpodstawowy">
    <w:name w:val="Body Text"/>
    <w:basedOn w:val="Normalny"/>
    <w:link w:val="TekstpodstawowyZnak"/>
    <w:rsid w:val="00A60678"/>
    <w:pPr>
      <w:jc w:val="both"/>
    </w:pPr>
    <w:rPr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A6067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606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A60678"/>
    <w:pPr>
      <w:spacing w:after="120" w:line="259" w:lineRule="auto"/>
      <w:ind w:left="283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60678"/>
  </w:style>
  <w:style w:type="paragraph" w:styleId="Nagwek">
    <w:name w:val="header"/>
    <w:basedOn w:val="Normalny"/>
    <w:link w:val="NagwekZnak"/>
    <w:unhideWhenUsed/>
    <w:rsid w:val="003431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31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3162"/>
    <w:rPr>
      <w:rFonts w:ascii="Times New Roman" w:eastAsia="Times New Roman" w:hAnsi="Times New Roman" w:cs="Times New Roman"/>
      <w:kern w:val="32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2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265"/>
    <w:rPr>
      <w:rFonts w:ascii="Segoe UI" w:eastAsia="Times New Roman" w:hAnsi="Segoe UI" w:cs="Segoe UI"/>
      <w:kern w:val="32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Haraburda Michał</dc:creator>
  <cp:keywords/>
  <dc:description/>
  <cp:lastModifiedBy>Haraburda Michał</cp:lastModifiedBy>
  <cp:revision>4</cp:revision>
  <cp:lastPrinted>2021-05-12T13:05:00Z</cp:lastPrinted>
  <dcterms:created xsi:type="dcterms:W3CDTF">2021-05-12T20:45:00Z</dcterms:created>
  <dcterms:modified xsi:type="dcterms:W3CDTF">2021-05-12T20:48:00Z</dcterms:modified>
</cp:coreProperties>
</file>